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DC94312" w:rsidR="009B1CD0" w:rsidRPr="008E2D17" w:rsidRDefault="009B1CD0" w:rsidP="0017492A">
      <w:pPr>
        <w:tabs>
          <w:tab w:val="left" w:pos="426"/>
          <w:tab w:val="left" w:pos="851"/>
        </w:tabs>
        <w:jc w:val="both"/>
        <w:rPr>
          <w:rFonts w:ascii="Arial" w:hAnsi="Arial" w:cs="Arial"/>
          <w:i/>
          <w:sz w:val="18"/>
          <w:szCs w:val="18"/>
        </w:rPr>
      </w:pPr>
      <w:proofErr w:type="gramStart"/>
      <w:r w:rsidRPr="008E2D17">
        <w:rPr>
          <w:rFonts w:ascii="Arial" w:eastAsia="Wingdings" w:hAnsi="Arial" w:cs="Arial"/>
          <w:b/>
          <w:color w:val="66CCFF"/>
          <w:spacing w:val="-10"/>
        </w:rPr>
        <w:t></w:t>
      </w:r>
      <w:r w:rsidRPr="008E2D17">
        <w:rPr>
          <w:rFonts w:ascii="Arial" w:eastAsia="Arial" w:hAnsi="Arial" w:cs="Arial"/>
          <w:spacing w:val="-10"/>
        </w:rPr>
        <w:t xml:space="preserve">  </w:t>
      </w:r>
      <w:r w:rsidR="004D4DC6" w:rsidRPr="008E2D17">
        <w:rPr>
          <w:rFonts w:ascii="Arial" w:eastAsia="Arial" w:hAnsi="Arial" w:cs="Arial"/>
          <w:b/>
          <w:spacing w:val="-10"/>
        </w:rPr>
        <w:t>A</w:t>
      </w:r>
      <w:proofErr w:type="gramEnd"/>
      <w:r w:rsidR="004D4DC6" w:rsidRPr="008E2D17">
        <w:rPr>
          <w:rFonts w:ascii="Arial" w:eastAsia="Arial" w:hAnsi="Arial" w:cs="Arial"/>
          <w:b/>
          <w:spacing w:val="-10"/>
        </w:rPr>
        <w:t xml:space="preserve">1 - </w:t>
      </w:r>
      <w:r w:rsidRPr="008E2D17">
        <w:rPr>
          <w:rFonts w:ascii="Arial" w:hAnsi="Arial" w:cs="Arial"/>
          <w:b/>
        </w:rPr>
        <w:t xml:space="preserve">Objet </w:t>
      </w:r>
      <w:r w:rsidR="00CD185D" w:rsidRPr="008E2D17">
        <w:rPr>
          <w:rFonts w:ascii="Arial" w:hAnsi="Arial" w:cs="Arial"/>
          <w:b/>
          <w:bCs/>
        </w:rPr>
        <w:t xml:space="preserve">du marché </w:t>
      </w:r>
      <w:r w:rsidR="00661A97" w:rsidRPr="008E2D17">
        <w:rPr>
          <w:rFonts w:ascii="Arial" w:hAnsi="Arial" w:cs="Arial"/>
          <w:b/>
          <w:bCs/>
        </w:rPr>
        <w:t xml:space="preserve">public </w:t>
      </w:r>
      <w:r w:rsidRPr="008E2D17">
        <w:rPr>
          <w:rFonts w:ascii="Arial" w:hAnsi="Arial" w:cs="Arial"/>
        </w:rPr>
        <w:t>:</w:t>
      </w:r>
    </w:p>
    <w:p w14:paraId="7893D78F" w14:textId="77777777" w:rsidR="009A1F9D" w:rsidRPr="008E2D17" w:rsidRDefault="009A1F9D" w:rsidP="006B0CA1">
      <w:pPr>
        <w:rPr>
          <w:rFonts w:ascii="Arial" w:hAnsi="Arial" w:cs="Arial"/>
        </w:rPr>
      </w:pPr>
    </w:p>
    <w:p w14:paraId="60B53524" w14:textId="6FF93CBF" w:rsidR="006B0CA1" w:rsidRPr="008E2D17" w:rsidRDefault="006B0CA1" w:rsidP="006B0CA1">
      <w:pPr>
        <w:rPr>
          <w:rFonts w:ascii="Arial" w:hAnsi="Arial" w:cs="Arial"/>
        </w:rPr>
      </w:pPr>
      <w:r w:rsidRPr="008E2D17">
        <w:rPr>
          <w:rFonts w:ascii="Arial" w:hAnsi="Arial" w:cs="Arial"/>
        </w:rPr>
        <w:t xml:space="preserve">Le présent marché public concerne la </w:t>
      </w:r>
      <w:r w:rsidR="0027678A">
        <w:rPr>
          <w:rFonts w:ascii="Arial" w:hAnsi="Arial" w:cs="Arial"/>
        </w:rPr>
        <w:t>fourniture</w:t>
      </w:r>
      <w:r w:rsidR="0027678A" w:rsidRPr="0027678A">
        <w:rPr>
          <w:rFonts w:ascii="Arial" w:hAnsi="Arial" w:cs="Arial"/>
          <w:b/>
        </w:rPr>
        <w:t xml:space="preserve"> </w:t>
      </w:r>
      <w:r w:rsidR="0027678A" w:rsidRPr="0027678A">
        <w:rPr>
          <w:rFonts w:ascii="Arial" w:hAnsi="Arial" w:cs="Arial"/>
          <w:bCs/>
        </w:rPr>
        <w:t>de consommables de soins et petits matériels de prélèvement</w:t>
      </w:r>
    </w:p>
    <w:p w14:paraId="6A34C9BC" w14:textId="77777777" w:rsidR="009B1CD0" w:rsidRPr="008E2D17" w:rsidRDefault="009B1CD0" w:rsidP="005846FB">
      <w:pPr>
        <w:tabs>
          <w:tab w:val="left" w:pos="426"/>
          <w:tab w:val="left" w:pos="851"/>
        </w:tabs>
        <w:jc w:val="both"/>
        <w:rPr>
          <w:rFonts w:ascii="Arial" w:hAnsi="Arial" w:cs="Arial"/>
        </w:rPr>
      </w:pPr>
    </w:p>
    <w:p w14:paraId="6A34C9BD" w14:textId="77777777" w:rsidR="009B1CD0" w:rsidRPr="008E2D17" w:rsidRDefault="009B1CD0" w:rsidP="0061068C">
      <w:pPr>
        <w:tabs>
          <w:tab w:val="left" w:pos="426"/>
          <w:tab w:val="left" w:pos="851"/>
        </w:tabs>
        <w:jc w:val="both"/>
        <w:rPr>
          <w:rFonts w:ascii="Arial" w:hAnsi="Arial" w:cs="Arial"/>
        </w:rPr>
      </w:pPr>
    </w:p>
    <w:p w14:paraId="6A34C9BE" w14:textId="76786BFC" w:rsidR="00A9775B" w:rsidRPr="008E2D17" w:rsidRDefault="00A9775B" w:rsidP="00A9775B">
      <w:pPr>
        <w:tabs>
          <w:tab w:val="left" w:pos="426"/>
          <w:tab w:val="left" w:pos="851"/>
        </w:tabs>
        <w:suppressAutoHyphens w:val="0"/>
        <w:jc w:val="both"/>
        <w:rPr>
          <w:rFonts w:ascii="Arial" w:hAnsi="Arial" w:cs="Arial"/>
          <w:lang w:eastAsia="fr-FR" w:bidi="ml"/>
        </w:rPr>
      </w:pPr>
      <w:r w:rsidRPr="008E2D17">
        <w:rPr>
          <w:rFonts w:ascii="Arial" w:hAnsi="Arial" w:cs="Arial"/>
          <w:b/>
          <w:bCs/>
          <w:color w:val="66CCFF"/>
          <w:spacing w:val="-10"/>
          <w:position w:val="-2"/>
          <w:lang w:eastAsia="fr-FR" w:bidi="ml"/>
        </w:rPr>
        <w:sym w:font="Wingdings" w:char="F06E"/>
      </w:r>
      <w:r w:rsidRPr="008E2D17">
        <w:rPr>
          <w:rFonts w:ascii="Arial" w:hAnsi="Arial" w:cs="Arial"/>
          <w:spacing w:val="-10"/>
          <w:position w:val="-2"/>
          <w:lang w:eastAsia="fr-FR" w:bidi="ml"/>
        </w:rPr>
        <w:t xml:space="preserve">  </w:t>
      </w:r>
      <w:r w:rsidR="004D4DC6" w:rsidRPr="008E2D17">
        <w:rPr>
          <w:rFonts w:ascii="Arial" w:hAnsi="Arial" w:cs="Arial"/>
          <w:b/>
          <w:spacing w:val="-10"/>
          <w:position w:val="-2"/>
          <w:lang w:eastAsia="fr-FR" w:bidi="ml"/>
        </w:rPr>
        <w:t xml:space="preserve">A2 - </w:t>
      </w:r>
      <w:r w:rsidR="005A5FCD" w:rsidRPr="008E2D17">
        <w:rPr>
          <w:rFonts w:ascii="Arial" w:hAnsi="Arial" w:cs="Arial"/>
          <w:b/>
          <w:lang w:eastAsia="fr-FR" w:bidi="ml"/>
        </w:rPr>
        <w:t>Code</w:t>
      </w:r>
      <w:r w:rsidRPr="008E2D17">
        <w:rPr>
          <w:rFonts w:ascii="Arial" w:hAnsi="Arial" w:cs="Arial"/>
          <w:b/>
          <w:lang w:eastAsia="fr-FR" w:bidi="ml"/>
        </w:rPr>
        <w:t xml:space="preserve"> CPV principal</w:t>
      </w:r>
      <w:r w:rsidRPr="008E2D17">
        <w:rPr>
          <w:rFonts w:ascii="Arial" w:hAnsi="Arial" w:cs="Arial"/>
          <w:lang w:eastAsia="fr-FR" w:bidi="ml"/>
        </w:rPr>
        <w:t xml:space="preserve"> : </w:t>
      </w:r>
    </w:p>
    <w:p w14:paraId="6A34C9BF" w14:textId="6A0CCDC7" w:rsidR="00A9775B" w:rsidRPr="008E2D17"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501E3FD6" w14:textId="28AC937F" w:rsidR="00832CFB" w:rsidRDefault="00A9775B" w:rsidP="00A9775B">
      <w:pPr>
        <w:tabs>
          <w:tab w:val="left" w:pos="426"/>
        </w:tabs>
        <w:suppressAutoHyphens w:val="0"/>
        <w:spacing w:before="60"/>
        <w:jc w:val="both"/>
        <w:rPr>
          <w:rFonts w:ascii="Arial" w:hAnsi="Arial" w:cs="Arial"/>
          <w:lang w:eastAsia="fr-FR" w:bidi="ml"/>
        </w:rPr>
      </w:pPr>
      <w:r w:rsidRPr="008E2D17">
        <w:rPr>
          <w:rFonts w:ascii="Arial" w:hAnsi="Arial" w:cs="Arial"/>
          <w:lang w:eastAsia="fr-FR" w:bidi="ml"/>
        </w:rPr>
        <w:t xml:space="preserve">Le </w:t>
      </w:r>
      <w:r w:rsidR="005A5FCD" w:rsidRPr="008E2D17">
        <w:rPr>
          <w:rFonts w:ascii="Arial" w:hAnsi="Arial" w:cs="Arial"/>
          <w:lang w:eastAsia="fr-FR" w:bidi="ml"/>
        </w:rPr>
        <w:t>code</w:t>
      </w:r>
      <w:r w:rsidRPr="008E2D17">
        <w:rPr>
          <w:rFonts w:ascii="Arial" w:hAnsi="Arial" w:cs="Arial"/>
          <w:color w:val="0000FF"/>
          <w:lang w:eastAsia="fr-FR" w:bidi="ml"/>
        </w:rPr>
        <w:t xml:space="preserve"> </w:t>
      </w:r>
      <w:r w:rsidRPr="008E2D17">
        <w:rPr>
          <w:rFonts w:ascii="Arial" w:hAnsi="Arial" w:cs="Arial"/>
          <w:lang w:eastAsia="fr-FR" w:bidi="ml"/>
        </w:rPr>
        <w:t xml:space="preserve">CPV des </w:t>
      </w:r>
      <w:r w:rsidR="000D27B5">
        <w:rPr>
          <w:rFonts w:ascii="Arial" w:hAnsi="Arial" w:cs="Arial"/>
          <w:lang w:eastAsia="fr-FR" w:bidi="ml"/>
        </w:rPr>
        <w:t>fournitures</w:t>
      </w:r>
      <w:r w:rsidRPr="008E2D17">
        <w:rPr>
          <w:rFonts w:ascii="Arial" w:hAnsi="Arial" w:cs="Arial"/>
          <w:lang w:eastAsia="fr-FR" w:bidi="ml"/>
        </w:rPr>
        <w:t xml:space="preserve"> du marché </w:t>
      </w:r>
      <w:r w:rsidR="00661A97" w:rsidRPr="008E2D17">
        <w:rPr>
          <w:rFonts w:ascii="Arial" w:hAnsi="Arial" w:cs="Arial"/>
          <w:lang w:eastAsia="fr-FR" w:bidi="ml"/>
        </w:rPr>
        <w:t>public est</w:t>
      </w:r>
      <w:r w:rsidRPr="008E2D17">
        <w:rPr>
          <w:rFonts w:ascii="Arial" w:hAnsi="Arial" w:cs="Arial"/>
          <w:color w:val="0000FF"/>
          <w:lang w:eastAsia="fr-FR" w:bidi="ml"/>
        </w:rPr>
        <w:t xml:space="preserve"> </w:t>
      </w:r>
      <w:r w:rsidRPr="008E2D17">
        <w:rPr>
          <w:rFonts w:ascii="Arial" w:hAnsi="Arial" w:cs="Arial"/>
          <w:lang w:eastAsia="fr-FR" w:bidi="ml"/>
        </w:rPr>
        <w:t>le</w:t>
      </w:r>
      <w:r w:rsidRPr="008E2D17">
        <w:rPr>
          <w:rFonts w:ascii="Arial" w:hAnsi="Arial" w:cs="Arial"/>
          <w:color w:val="0000FF"/>
          <w:lang w:eastAsia="fr-FR" w:bidi="ml"/>
        </w:rPr>
        <w:t xml:space="preserve"> </w:t>
      </w:r>
      <w:r w:rsidRPr="008E2D17">
        <w:rPr>
          <w:rFonts w:ascii="Arial" w:hAnsi="Arial" w:cs="Arial"/>
          <w:lang w:eastAsia="fr-FR" w:bidi="ml"/>
        </w:rPr>
        <w:t>suivant</w:t>
      </w:r>
      <w:r w:rsidRPr="008E2D17">
        <w:rPr>
          <w:rFonts w:ascii="Arial" w:hAnsi="Arial" w:cs="Arial"/>
          <w:color w:val="0000FF"/>
          <w:lang w:eastAsia="fr-FR" w:bidi="ml"/>
        </w:rPr>
        <w:t> </w:t>
      </w:r>
      <w:r w:rsidRPr="008E2D17">
        <w:rPr>
          <w:rFonts w:ascii="Arial" w:hAnsi="Arial" w:cs="Arial"/>
          <w:lang w:eastAsia="fr-FR" w:bidi="ml"/>
        </w:rPr>
        <w:t>:</w:t>
      </w:r>
    </w:p>
    <w:p w14:paraId="7FA3472D" w14:textId="661E20FD" w:rsidR="000D27B5" w:rsidRPr="000D27B5" w:rsidRDefault="000D27B5" w:rsidP="000D27B5">
      <w:pPr>
        <w:pStyle w:val="Paragraphedeliste"/>
        <w:numPr>
          <w:ilvl w:val="0"/>
          <w:numId w:val="11"/>
        </w:numPr>
        <w:tabs>
          <w:tab w:val="left" w:pos="426"/>
        </w:tabs>
        <w:suppressAutoHyphens w:val="0"/>
        <w:spacing w:before="60"/>
        <w:jc w:val="both"/>
        <w:rPr>
          <w:rFonts w:ascii="Arial" w:hAnsi="Arial" w:cs="Arial"/>
          <w:lang w:eastAsia="fr-FR" w:bidi="ml"/>
        </w:rPr>
      </w:pPr>
      <w:r w:rsidRPr="000D27B5">
        <w:rPr>
          <w:rFonts w:ascii="Arial" w:hAnsi="Arial" w:cs="Arial"/>
          <w:b/>
          <w:bCs/>
          <w:lang w:eastAsia="fr-FR" w:bidi="ml"/>
        </w:rPr>
        <w:t>33141100-1</w:t>
      </w:r>
      <w:r>
        <w:rPr>
          <w:rFonts w:ascii="Arial" w:hAnsi="Arial" w:cs="Arial"/>
          <w:b/>
          <w:bCs/>
          <w:lang w:eastAsia="fr-FR" w:bidi="ml"/>
        </w:rPr>
        <w:t xml:space="preserve"> </w:t>
      </w:r>
      <w:r w:rsidRPr="000D27B5">
        <w:rPr>
          <w:rFonts w:ascii="Arial" w:hAnsi="Arial" w:cs="Arial"/>
          <w:b/>
          <w:bCs/>
          <w:lang w:eastAsia="fr-FR" w:bidi="ml"/>
        </w:rPr>
        <w:t>Pansements ; clips, sutures, ligatures</w:t>
      </w:r>
    </w:p>
    <w:p w14:paraId="6A34C9C1" w14:textId="1F460E8F" w:rsidR="00A9775B" w:rsidRPr="000D27B5" w:rsidRDefault="000D27B5" w:rsidP="0027678A">
      <w:pPr>
        <w:pStyle w:val="Paragraphedeliste"/>
        <w:numPr>
          <w:ilvl w:val="0"/>
          <w:numId w:val="11"/>
        </w:numPr>
        <w:tabs>
          <w:tab w:val="left" w:pos="426"/>
        </w:tabs>
        <w:suppressAutoHyphens w:val="0"/>
        <w:spacing w:before="60"/>
        <w:jc w:val="both"/>
        <w:rPr>
          <w:rFonts w:ascii="Arial" w:hAnsi="Arial" w:cs="Arial"/>
          <w:lang w:eastAsia="fr-FR" w:bidi="ml"/>
        </w:rPr>
      </w:pPr>
      <w:r w:rsidRPr="000D27B5">
        <w:rPr>
          <w:rFonts w:ascii="Arial" w:hAnsi="Arial" w:cs="Arial"/>
          <w:b/>
          <w:bCs/>
          <w:lang w:eastAsia="fr-FR" w:bidi="ml"/>
        </w:rPr>
        <w:t>33141125-2</w:t>
      </w:r>
      <w:r>
        <w:rPr>
          <w:rFonts w:ascii="Arial" w:hAnsi="Arial" w:cs="Arial"/>
          <w:b/>
          <w:bCs/>
          <w:lang w:eastAsia="fr-FR" w:bidi="ml"/>
        </w:rPr>
        <w:t xml:space="preserve"> </w:t>
      </w:r>
      <w:r w:rsidRPr="000D27B5">
        <w:rPr>
          <w:rFonts w:ascii="Arial" w:hAnsi="Arial" w:cs="Arial"/>
          <w:b/>
          <w:bCs/>
          <w:lang w:eastAsia="fr-FR" w:bidi="ml"/>
        </w:rPr>
        <w:t>Matériel de suture chirurgical</w:t>
      </w:r>
    </w:p>
    <w:p w14:paraId="5DA93C98" w14:textId="15CDE85E" w:rsidR="000D27B5" w:rsidRPr="000D27B5" w:rsidRDefault="000D27B5" w:rsidP="0027678A">
      <w:pPr>
        <w:pStyle w:val="Paragraphedeliste"/>
        <w:numPr>
          <w:ilvl w:val="0"/>
          <w:numId w:val="11"/>
        </w:numPr>
        <w:tabs>
          <w:tab w:val="left" w:pos="426"/>
        </w:tabs>
        <w:suppressAutoHyphens w:val="0"/>
        <w:spacing w:before="60"/>
        <w:jc w:val="both"/>
        <w:rPr>
          <w:rFonts w:ascii="Arial" w:hAnsi="Arial" w:cs="Arial"/>
          <w:lang w:eastAsia="fr-FR" w:bidi="ml"/>
        </w:rPr>
      </w:pPr>
      <w:r w:rsidRPr="000D27B5">
        <w:rPr>
          <w:rFonts w:ascii="Arial" w:hAnsi="Arial" w:cs="Arial"/>
          <w:b/>
          <w:bCs/>
          <w:lang w:eastAsia="fr-FR" w:bidi="ml"/>
        </w:rPr>
        <w:t>33140000-3</w:t>
      </w:r>
      <w:r>
        <w:rPr>
          <w:rFonts w:ascii="Arial" w:hAnsi="Arial" w:cs="Arial"/>
          <w:b/>
          <w:bCs/>
          <w:lang w:eastAsia="fr-FR" w:bidi="ml"/>
        </w:rPr>
        <w:t xml:space="preserve"> </w:t>
      </w:r>
      <w:r w:rsidRPr="000D27B5">
        <w:rPr>
          <w:rFonts w:ascii="Arial" w:hAnsi="Arial" w:cs="Arial"/>
          <w:b/>
          <w:bCs/>
          <w:lang w:eastAsia="fr-FR" w:bidi="ml"/>
        </w:rPr>
        <w:t>Consommables médicaux</w:t>
      </w:r>
    </w:p>
    <w:p w14:paraId="17580B2F" w14:textId="559146FA" w:rsidR="000D27B5" w:rsidRPr="008E2D17" w:rsidRDefault="000D27B5" w:rsidP="0027678A">
      <w:pPr>
        <w:pStyle w:val="Paragraphedeliste"/>
        <w:numPr>
          <w:ilvl w:val="0"/>
          <w:numId w:val="11"/>
        </w:numPr>
        <w:tabs>
          <w:tab w:val="left" w:pos="426"/>
        </w:tabs>
        <w:suppressAutoHyphens w:val="0"/>
        <w:spacing w:before="60"/>
        <w:jc w:val="both"/>
        <w:rPr>
          <w:rFonts w:ascii="Arial" w:hAnsi="Arial" w:cs="Arial"/>
          <w:lang w:eastAsia="fr-FR" w:bidi="ml"/>
        </w:rPr>
      </w:pPr>
      <w:r w:rsidRPr="000D27B5">
        <w:rPr>
          <w:rFonts w:ascii="Arial" w:hAnsi="Arial" w:cs="Arial"/>
          <w:b/>
          <w:bCs/>
          <w:lang w:eastAsia="fr-FR" w:bidi="ml"/>
        </w:rPr>
        <w:t>33000000-0</w:t>
      </w:r>
      <w:r>
        <w:rPr>
          <w:rFonts w:ascii="Arial" w:hAnsi="Arial" w:cs="Arial"/>
          <w:b/>
          <w:bCs/>
          <w:lang w:eastAsia="fr-FR" w:bidi="ml"/>
        </w:rPr>
        <w:t xml:space="preserve"> </w:t>
      </w:r>
      <w:r w:rsidRPr="000D27B5">
        <w:rPr>
          <w:rFonts w:ascii="Arial" w:hAnsi="Arial" w:cs="Arial"/>
          <w:b/>
          <w:bCs/>
          <w:lang w:eastAsia="fr-FR" w:bidi="ml"/>
        </w:rPr>
        <w:t>Matériels médicaux, pharmaceutiques et produits de soins personnels</w:t>
      </w:r>
    </w:p>
    <w:p w14:paraId="6A34C9C2" w14:textId="77777777" w:rsidR="00A9775B" w:rsidRPr="008E2D17"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8E2D17" w:rsidRDefault="00A9775B" w:rsidP="00A9775B">
      <w:pPr>
        <w:tabs>
          <w:tab w:val="left" w:pos="426"/>
          <w:tab w:val="left" w:pos="851"/>
        </w:tabs>
        <w:suppressAutoHyphens w:val="0"/>
        <w:jc w:val="both"/>
        <w:rPr>
          <w:rFonts w:ascii="Arial" w:hAnsi="Arial" w:cs="Arial"/>
          <w:lang w:eastAsia="fr-FR" w:bidi="ml"/>
        </w:rPr>
      </w:pPr>
      <w:r w:rsidRPr="008E2D17">
        <w:rPr>
          <w:rFonts w:ascii="Arial" w:hAnsi="Arial" w:cs="Arial"/>
          <w:b/>
          <w:bCs/>
          <w:color w:val="66CCFF"/>
          <w:spacing w:val="-10"/>
          <w:position w:val="-2"/>
          <w:lang w:eastAsia="fr-FR" w:bidi="ml"/>
        </w:rPr>
        <w:sym w:font="Wingdings" w:char="F06E"/>
      </w:r>
      <w:r w:rsidRPr="008E2D17">
        <w:rPr>
          <w:rFonts w:ascii="Arial" w:hAnsi="Arial" w:cs="Arial"/>
          <w:b/>
          <w:bCs/>
          <w:color w:val="66CCFF"/>
          <w:spacing w:val="-10"/>
          <w:position w:val="-2"/>
          <w:lang w:eastAsia="fr-FR" w:bidi="ml"/>
        </w:rPr>
        <w:t xml:space="preserve">  </w:t>
      </w:r>
      <w:r w:rsidR="004D4DC6" w:rsidRPr="008E2D17">
        <w:rPr>
          <w:rFonts w:ascii="Arial" w:hAnsi="Arial" w:cs="Arial"/>
          <w:b/>
          <w:bCs/>
          <w:spacing w:val="-10"/>
          <w:position w:val="-2"/>
          <w:lang w:eastAsia="fr-FR" w:bidi="ml"/>
        </w:rPr>
        <w:t>A</w:t>
      </w:r>
      <w:r w:rsidR="00EC4A56" w:rsidRPr="008E2D17">
        <w:rPr>
          <w:rFonts w:ascii="Arial" w:hAnsi="Arial" w:cs="Arial"/>
          <w:b/>
          <w:bCs/>
          <w:spacing w:val="-10"/>
          <w:position w:val="-2"/>
          <w:lang w:eastAsia="fr-FR" w:bidi="ml"/>
        </w:rPr>
        <w:t>3</w:t>
      </w:r>
      <w:r w:rsidR="004D4DC6" w:rsidRPr="008E2D17">
        <w:rPr>
          <w:rFonts w:ascii="Arial" w:hAnsi="Arial" w:cs="Arial"/>
          <w:b/>
          <w:bCs/>
          <w:spacing w:val="-10"/>
          <w:position w:val="-2"/>
          <w:lang w:eastAsia="fr-FR" w:bidi="ml"/>
        </w:rPr>
        <w:t xml:space="preserve"> - </w:t>
      </w:r>
      <w:r w:rsidRPr="008E2D17">
        <w:rPr>
          <w:rFonts w:ascii="Arial" w:hAnsi="Arial" w:cs="Arial"/>
          <w:b/>
          <w:lang w:eastAsia="fr-FR" w:bidi="ml"/>
        </w:rPr>
        <w:t>Forme du marché public</w:t>
      </w:r>
      <w:r w:rsidRPr="008E2D17">
        <w:rPr>
          <w:rFonts w:ascii="Arial" w:hAnsi="Arial" w:cs="Arial"/>
          <w:lang w:eastAsia="fr-FR" w:bidi="ml"/>
        </w:rPr>
        <w:t> :</w:t>
      </w:r>
    </w:p>
    <w:p w14:paraId="6A34C9C4" w14:textId="77777777" w:rsidR="00A9775B" w:rsidRPr="008E2D17"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8E2D17" w:rsidRDefault="005A5FCD" w:rsidP="00A9775B">
      <w:pPr>
        <w:tabs>
          <w:tab w:val="left" w:pos="426"/>
          <w:tab w:val="left" w:pos="851"/>
        </w:tabs>
        <w:suppressAutoHyphens w:val="0"/>
        <w:jc w:val="both"/>
        <w:rPr>
          <w:rFonts w:ascii="Arial" w:hAnsi="Arial" w:cs="Arial"/>
          <w:lang w:eastAsia="fr-FR" w:bidi="ml"/>
        </w:rPr>
      </w:pPr>
      <w:r w:rsidRPr="008E2D17">
        <w:rPr>
          <w:rStyle w:val="ilfuvd"/>
          <w:rFonts w:ascii="Arial" w:hAnsi="Arial" w:cs="Arial"/>
          <w:b/>
          <w:bCs/>
          <w:color w:val="222222"/>
        </w:rPr>
        <w:t>Code de la commande publique</w:t>
      </w:r>
      <w:r w:rsidR="00AA05C7" w:rsidRPr="008E2D17">
        <w:rPr>
          <w:rStyle w:val="ilfuvd"/>
          <w:rFonts w:ascii="Arial" w:hAnsi="Arial" w:cs="Arial"/>
          <w:b/>
          <w:bCs/>
          <w:color w:val="222222"/>
        </w:rPr>
        <w:t xml:space="preserve"> (CCP)</w:t>
      </w:r>
    </w:p>
    <w:p w14:paraId="6A34C9C9" w14:textId="2409073D" w:rsidR="00A9775B" w:rsidRPr="008E2D17"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E2D17">
        <w:rPr>
          <w:rFonts w:ascii="Arial" w:hAnsi="Arial" w:cs="Arial"/>
          <w:lang w:eastAsia="fr-FR" w:bidi="ml"/>
        </w:rPr>
        <w:t xml:space="preserve">Accord-cadre </w:t>
      </w:r>
      <w:r w:rsidR="00475E95">
        <w:rPr>
          <w:rFonts w:ascii="Arial" w:hAnsi="Arial" w:cs="Arial"/>
          <w:lang w:eastAsia="fr-FR" w:bidi="ml"/>
        </w:rPr>
        <w:t xml:space="preserve">mono-attributaire </w:t>
      </w:r>
      <w:r w:rsidR="003E63B0" w:rsidRPr="008E2D17">
        <w:rPr>
          <w:rFonts w:ascii="Arial" w:hAnsi="Arial" w:cs="Arial"/>
          <w:lang w:eastAsia="fr-FR" w:bidi="ml"/>
        </w:rPr>
        <w:t>avec exécution à</w:t>
      </w:r>
      <w:r w:rsidR="007C0BF5" w:rsidRPr="008E2D17">
        <w:rPr>
          <w:rFonts w:ascii="Arial" w:hAnsi="Arial" w:cs="Arial"/>
          <w:lang w:eastAsia="fr-FR" w:bidi="ml"/>
        </w:rPr>
        <w:t xml:space="preserve"> bons de commande </w:t>
      </w:r>
      <w:r w:rsidR="0027678A">
        <w:rPr>
          <w:rFonts w:ascii="Arial" w:hAnsi="Arial" w:cs="Arial"/>
          <w:lang w:eastAsia="fr-FR" w:bidi="ml"/>
        </w:rPr>
        <w:t>(</w:t>
      </w:r>
      <w:r w:rsidR="0027678A" w:rsidRPr="0027678A">
        <w:rPr>
          <w:rFonts w:ascii="Arial" w:hAnsi="Arial" w:cs="Arial"/>
          <w:iCs/>
          <w:lang w:eastAsia="fr-FR" w:bidi="ml"/>
        </w:rPr>
        <w:t>conformément à l’article L.2125-1 1° ainsi qu’aux articles R.2162-1 à R.2162-6, R.2162-13 et R.2162-14 du code de la commande publique</w:t>
      </w:r>
      <w:r w:rsidR="0027678A">
        <w:rPr>
          <w:rFonts w:ascii="Arial" w:hAnsi="Arial" w:cs="Arial"/>
          <w:iCs/>
          <w:lang w:eastAsia="fr-FR" w:bidi="ml"/>
        </w:rPr>
        <w:t>)</w:t>
      </w:r>
    </w:p>
    <w:p w14:paraId="6E67F470" w14:textId="77777777" w:rsidR="007C0BF5" w:rsidRPr="008E2D17"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Pr="008E2D17" w:rsidRDefault="009B1CD0" w:rsidP="00710FD6">
      <w:pPr>
        <w:tabs>
          <w:tab w:val="left" w:pos="426"/>
          <w:tab w:val="left" w:pos="851"/>
        </w:tabs>
        <w:jc w:val="both"/>
        <w:rPr>
          <w:rFonts w:ascii="Arial" w:hAnsi="Arial" w:cs="Arial"/>
        </w:rPr>
      </w:pPr>
    </w:p>
    <w:p w14:paraId="6A34C9CC" w14:textId="77777777" w:rsidR="009B1CD0" w:rsidRPr="008E2D17" w:rsidRDefault="009B1CD0" w:rsidP="0083205E">
      <w:pPr>
        <w:tabs>
          <w:tab w:val="left" w:pos="426"/>
          <w:tab w:val="left" w:pos="851"/>
        </w:tabs>
        <w:jc w:val="both"/>
        <w:rPr>
          <w:rFonts w:ascii="Arial" w:hAnsi="Arial" w:cs="Arial"/>
          <w:i/>
          <w:sz w:val="18"/>
          <w:szCs w:val="18"/>
        </w:rPr>
      </w:pPr>
      <w:proofErr w:type="gramStart"/>
      <w:r w:rsidRPr="008E2D17">
        <w:rPr>
          <w:rFonts w:ascii="Arial" w:eastAsia="Wingdings" w:hAnsi="Arial" w:cs="Arial"/>
          <w:b/>
          <w:color w:val="66CCFF"/>
          <w:spacing w:val="-10"/>
        </w:rPr>
        <w:t></w:t>
      </w:r>
      <w:r w:rsidRPr="008E2D17">
        <w:rPr>
          <w:rFonts w:ascii="Arial" w:eastAsia="Arial" w:hAnsi="Arial" w:cs="Arial"/>
          <w:spacing w:val="-10"/>
        </w:rPr>
        <w:t xml:space="preserve">  </w:t>
      </w:r>
      <w:r w:rsidR="004D4DC6" w:rsidRPr="008E2D17">
        <w:rPr>
          <w:rFonts w:ascii="Arial" w:eastAsia="Arial" w:hAnsi="Arial" w:cs="Arial"/>
          <w:b/>
          <w:spacing w:val="-10"/>
        </w:rPr>
        <w:t>A</w:t>
      </w:r>
      <w:proofErr w:type="gramEnd"/>
      <w:r w:rsidR="005B6C8F" w:rsidRPr="008E2D17">
        <w:rPr>
          <w:rFonts w:ascii="Arial" w:eastAsia="Arial" w:hAnsi="Arial" w:cs="Arial"/>
          <w:b/>
          <w:spacing w:val="-10"/>
        </w:rPr>
        <w:t>4</w:t>
      </w:r>
      <w:r w:rsidR="004D4DC6" w:rsidRPr="008E2D17">
        <w:rPr>
          <w:rFonts w:ascii="Arial" w:eastAsia="Arial" w:hAnsi="Arial" w:cs="Arial"/>
          <w:b/>
          <w:spacing w:val="-10"/>
        </w:rPr>
        <w:t xml:space="preserve"> - </w:t>
      </w:r>
      <w:r w:rsidRPr="008E2D17">
        <w:rPr>
          <w:rFonts w:ascii="Arial" w:hAnsi="Arial" w:cs="Arial"/>
          <w:b/>
        </w:rPr>
        <w:t>Cet acte d'engagement correspond</w:t>
      </w:r>
      <w:r w:rsidRPr="008E2D17">
        <w:rPr>
          <w:rFonts w:ascii="Arial" w:hAnsi="Arial" w:cs="Arial"/>
        </w:rPr>
        <w:t xml:space="preserve"> :</w:t>
      </w:r>
    </w:p>
    <w:p w14:paraId="6A34C9CD" w14:textId="492BC8A2" w:rsidR="009B1CD0" w:rsidRPr="008E2D17" w:rsidRDefault="009B1CD0" w:rsidP="0083205E">
      <w:pPr>
        <w:tabs>
          <w:tab w:val="left" w:pos="851"/>
        </w:tabs>
        <w:rPr>
          <w:rFonts w:ascii="Arial" w:hAnsi="Arial" w:cs="Arial"/>
        </w:rPr>
      </w:pPr>
      <w:r w:rsidRPr="008E2D17">
        <w:rPr>
          <w:rFonts w:ascii="Arial" w:hAnsi="Arial" w:cs="Arial"/>
          <w:i/>
          <w:sz w:val="18"/>
          <w:szCs w:val="18"/>
        </w:rPr>
        <w:t>(</w:t>
      </w:r>
      <w:r w:rsidR="00400B22" w:rsidRPr="008E2D17">
        <w:rPr>
          <w:rFonts w:ascii="Arial" w:hAnsi="Arial" w:cs="Arial"/>
          <w:i/>
          <w:sz w:val="18"/>
          <w:szCs w:val="18"/>
        </w:rPr>
        <w:t xml:space="preserve">Le </w:t>
      </w:r>
      <w:r w:rsidR="00661A97" w:rsidRPr="008E2D17">
        <w:rPr>
          <w:rFonts w:ascii="Arial" w:hAnsi="Arial" w:cs="Arial"/>
          <w:i/>
          <w:sz w:val="18"/>
          <w:szCs w:val="18"/>
        </w:rPr>
        <w:t>soumissionnaire</w:t>
      </w:r>
      <w:r w:rsidR="00400B22" w:rsidRPr="008E2D17">
        <w:rPr>
          <w:rFonts w:ascii="Arial" w:hAnsi="Arial" w:cs="Arial"/>
          <w:i/>
          <w:sz w:val="18"/>
          <w:szCs w:val="18"/>
        </w:rPr>
        <w:t xml:space="preserve"> c</w:t>
      </w:r>
      <w:r w:rsidRPr="008E2D17">
        <w:rPr>
          <w:rFonts w:ascii="Arial" w:hAnsi="Arial" w:cs="Arial"/>
          <w:i/>
          <w:sz w:val="18"/>
          <w:szCs w:val="18"/>
        </w:rPr>
        <w:t>oche les cases correspondantes.)</w:t>
      </w:r>
    </w:p>
    <w:p w14:paraId="6A34C9CE" w14:textId="77777777" w:rsidR="009B1CD0" w:rsidRPr="008E2D17" w:rsidRDefault="009B1CD0" w:rsidP="00934503">
      <w:pPr>
        <w:tabs>
          <w:tab w:val="left" w:pos="426"/>
          <w:tab w:val="left" w:pos="851"/>
        </w:tabs>
        <w:jc w:val="both"/>
        <w:rPr>
          <w:rFonts w:ascii="Arial" w:hAnsi="Arial" w:cs="Arial"/>
        </w:rPr>
      </w:pPr>
    </w:p>
    <w:p w14:paraId="39E74359" w14:textId="77777777" w:rsidR="00513A28" w:rsidRDefault="00513A28" w:rsidP="00513A28">
      <w:pPr>
        <w:pStyle w:val="fcasegauche"/>
        <w:numPr>
          <w:ilvl w:val="0"/>
          <w:numId w:val="4"/>
        </w:numPr>
        <w:tabs>
          <w:tab w:val="left" w:pos="851"/>
        </w:tabs>
        <w:spacing w:after="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75E95">
        <w:rPr>
          <w:rFonts w:ascii="Arial" w:hAnsi="Arial" w:cs="Arial"/>
        </w:rPr>
      </w:r>
      <w:r w:rsidR="00475E95">
        <w:rPr>
          <w:rFonts w:ascii="Arial" w:hAnsi="Arial" w:cs="Arial"/>
        </w:rPr>
        <w:fldChar w:fldCharType="separate"/>
      </w:r>
      <w:r>
        <w:rPr>
          <w:rFonts w:ascii="Arial" w:hAnsi="Arial" w:cs="Arial"/>
        </w:rP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w:t>
      </w:r>
    </w:p>
    <w:p w14:paraId="6A34C9D1" w14:textId="42682B0D" w:rsidR="009B1CD0" w:rsidRPr="008E2D17" w:rsidRDefault="00513A28" w:rsidP="00513A28">
      <w:pPr>
        <w:pStyle w:val="fcasegauche"/>
        <w:tabs>
          <w:tab w:val="left" w:pos="851"/>
        </w:tabs>
        <w:spacing w:after="0"/>
        <w:ind w:left="786" w:firstLine="0"/>
        <w:rPr>
          <w:rFonts w:ascii="Arial" w:hAnsi="Arial" w:cs="Arial"/>
        </w:rPr>
      </w:pPr>
      <w:r>
        <w:rPr>
          <w:rFonts w:ascii="Arial" w:hAnsi="Arial" w:cs="Arial"/>
          <w:i/>
          <w:iCs/>
          <w:sz w:val="18"/>
          <w:szCs w:val="18"/>
        </w:rPr>
        <w:t>(Indiquer l’intitulé du ou des lots tel qu’il figure dans le règlement de la consultation ou le CCAP)</w:t>
      </w:r>
    </w:p>
    <w:p w14:paraId="6A34C9D4" w14:textId="77777777" w:rsidR="009B1CD0" w:rsidRPr="008E2D17" w:rsidRDefault="009B1CD0" w:rsidP="009B45B9">
      <w:pPr>
        <w:pStyle w:val="fcasegauche"/>
        <w:tabs>
          <w:tab w:val="left" w:pos="851"/>
        </w:tabs>
        <w:spacing w:after="0"/>
        <w:rPr>
          <w:rFonts w:ascii="Arial" w:hAnsi="Arial" w:cs="Arial"/>
        </w:rPr>
      </w:pPr>
    </w:p>
    <w:p w14:paraId="6A34C9D5" w14:textId="01FBB178" w:rsidR="00B87564" w:rsidRPr="008E2D17" w:rsidRDefault="00B87564" w:rsidP="00661A97">
      <w:pPr>
        <w:pStyle w:val="fcasegauche"/>
        <w:tabs>
          <w:tab w:val="left" w:pos="851"/>
        </w:tabs>
        <w:spacing w:after="0"/>
        <w:ind w:left="851" w:firstLine="0"/>
        <w:rPr>
          <w:rFonts w:ascii="Arial" w:hAnsi="Arial" w:cs="Arial"/>
        </w:rPr>
      </w:pPr>
      <w:r w:rsidRPr="008E2D17">
        <w:rPr>
          <w:rFonts w:ascii="Arial" w:hAnsi="Arial" w:cs="Arial"/>
        </w:rPr>
        <w:fldChar w:fldCharType="begin">
          <w:ffData>
            <w:name w:val=""/>
            <w:enabled/>
            <w:calcOnExit w:val="0"/>
            <w:checkBox>
              <w:size w:val="20"/>
              <w:default w:val="0"/>
            </w:checkBox>
          </w:ffData>
        </w:fldChar>
      </w:r>
      <w:r w:rsidRPr="008E2D17">
        <w:rPr>
          <w:rFonts w:ascii="Arial" w:hAnsi="Arial" w:cs="Arial"/>
        </w:rPr>
        <w:instrText xml:space="preserve"> FORMCHECKBOX </w:instrText>
      </w:r>
      <w:r w:rsidR="00475E95">
        <w:rPr>
          <w:rFonts w:ascii="Arial" w:hAnsi="Arial" w:cs="Arial"/>
        </w:rPr>
      </w:r>
      <w:r w:rsidR="00475E95">
        <w:rPr>
          <w:rFonts w:ascii="Arial" w:hAnsi="Arial" w:cs="Arial"/>
        </w:rPr>
        <w:fldChar w:fldCharType="separate"/>
      </w:r>
      <w:r w:rsidRPr="008E2D17">
        <w:rPr>
          <w:rFonts w:ascii="Arial" w:hAnsi="Arial" w:cs="Arial"/>
        </w:rPr>
        <w:fldChar w:fldCharType="end"/>
      </w:r>
      <w:r w:rsidRPr="008E2D17">
        <w:rPr>
          <w:rFonts w:ascii="Arial" w:hAnsi="Arial" w:cs="Arial"/>
        </w:rPr>
        <w:tab/>
      </w:r>
      <w:proofErr w:type="gramStart"/>
      <w:r w:rsidR="00B05C4B" w:rsidRPr="008E2D17">
        <w:rPr>
          <w:rFonts w:ascii="Arial" w:hAnsi="Arial" w:cs="Arial"/>
        </w:rPr>
        <w:t>à</w:t>
      </w:r>
      <w:proofErr w:type="gramEnd"/>
      <w:r w:rsidR="00B05C4B" w:rsidRPr="008E2D17">
        <w:rPr>
          <w:rFonts w:ascii="Arial" w:hAnsi="Arial" w:cs="Arial"/>
        </w:rPr>
        <w:t xml:space="preserve"> la totalité des lots </w:t>
      </w:r>
      <w:r w:rsidR="00B05C4B" w:rsidRPr="008E2D17">
        <w:rPr>
          <w:rFonts w:ascii="Arial" w:hAnsi="Arial" w:cs="Arial"/>
          <w:i/>
          <w:iCs/>
          <w:sz w:val="18"/>
          <w:szCs w:val="18"/>
        </w:rPr>
        <w:t>(en cas d’allotissement)</w:t>
      </w:r>
      <w:r w:rsidR="00B05C4B" w:rsidRPr="008E2D17">
        <w:rPr>
          <w:rFonts w:ascii="Arial" w:hAnsi="Arial" w:cs="Arial"/>
        </w:rPr>
        <w:t>.</w:t>
      </w:r>
    </w:p>
    <w:p w14:paraId="6A34C9D8" w14:textId="169F60D6" w:rsidR="009B1CD0" w:rsidRPr="008E2D17" w:rsidRDefault="005A4CB5" w:rsidP="009A1F9D">
      <w:pPr>
        <w:pStyle w:val="fcasegauche"/>
        <w:tabs>
          <w:tab w:val="left" w:pos="851"/>
        </w:tabs>
        <w:spacing w:after="0"/>
        <w:ind w:left="851" w:firstLine="0"/>
        <w:rPr>
          <w:rFonts w:ascii="Arial" w:hAnsi="Arial" w:cs="Arial"/>
        </w:rPr>
      </w:pPr>
      <w:r w:rsidRPr="008E2D17">
        <w:rPr>
          <w:rFonts w:ascii="Arial" w:hAnsi="Arial" w:cs="Arial"/>
        </w:rPr>
        <w:tab/>
      </w:r>
      <w:r w:rsidRPr="008E2D17">
        <w:rPr>
          <w:rFonts w:ascii="Arial" w:hAnsi="Arial" w:cs="Arial"/>
        </w:rPr>
        <w:tab/>
      </w:r>
    </w:p>
    <w:p w14:paraId="6A34C9D9" w14:textId="77777777" w:rsidR="009B1CD0" w:rsidRPr="008E2D1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8E2D17" w:rsidRDefault="007D7A65" w:rsidP="006F3DF9">
      <w:pPr>
        <w:pStyle w:val="fcasegauche"/>
        <w:tabs>
          <w:tab w:val="left" w:pos="851"/>
        </w:tabs>
        <w:spacing w:after="0"/>
        <w:ind w:left="851" w:firstLine="0"/>
        <w:rPr>
          <w:rFonts w:ascii="Arial" w:hAnsi="Arial" w:cs="Arial"/>
        </w:rPr>
      </w:pPr>
      <w:r w:rsidRPr="008E2D17">
        <w:rPr>
          <w:rFonts w:ascii="Arial" w:hAnsi="Arial" w:cs="Arial"/>
        </w:rPr>
        <w:fldChar w:fldCharType="begin">
          <w:ffData>
            <w:name w:val=""/>
            <w:enabled/>
            <w:calcOnExit w:val="0"/>
            <w:checkBox>
              <w:size w:val="20"/>
              <w:default w:val="0"/>
            </w:checkBox>
          </w:ffData>
        </w:fldChar>
      </w:r>
      <w:r w:rsidRPr="008E2D17">
        <w:rPr>
          <w:rFonts w:ascii="Arial" w:hAnsi="Arial" w:cs="Arial"/>
        </w:rPr>
        <w:instrText xml:space="preserve"> FORMCHECKBOX </w:instrText>
      </w:r>
      <w:r w:rsidR="00475E95">
        <w:rPr>
          <w:rFonts w:ascii="Arial" w:hAnsi="Arial" w:cs="Arial"/>
        </w:rPr>
      </w:r>
      <w:r w:rsidR="00475E95">
        <w:rPr>
          <w:rFonts w:ascii="Arial" w:hAnsi="Arial" w:cs="Arial"/>
        </w:rPr>
        <w:fldChar w:fldCharType="separate"/>
      </w:r>
      <w:r w:rsidRPr="008E2D17">
        <w:rPr>
          <w:rFonts w:ascii="Arial" w:hAnsi="Arial" w:cs="Arial"/>
        </w:rPr>
        <w:fldChar w:fldCharType="end"/>
      </w:r>
      <w:r w:rsidR="009B1CD0" w:rsidRPr="008E2D17">
        <w:rPr>
          <w:rFonts w:ascii="Arial" w:hAnsi="Arial" w:cs="Arial"/>
        </w:rPr>
        <w:tab/>
      </w:r>
      <w:proofErr w:type="gramStart"/>
      <w:r w:rsidR="009B1CD0" w:rsidRPr="008E2D17">
        <w:rPr>
          <w:rFonts w:ascii="Arial" w:hAnsi="Arial" w:cs="Arial"/>
        </w:rPr>
        <w:t>à</w:t>
      </w:r>
      <w:proofErr w:type="gramEnd"/>
      <w:r w:rsidR="009B1CD0" w:rsidRPr="008E2D17">
        <w:rPr>
          <w:rFonts w:ascii="Arial" w:hAnsi="Arial" w:cs="Arial"/>
        </w:rPr>
        <w:t xml:space="preserve"> l’offre de base.</w:t>
      </w: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06B6DA6A" w:rsidR="009B1CD0" w:rsidRDefault="009B1CD0" w:rsidP="006C4338">
      <w:pPr>
        <w:tabs>
          <w:tab w:val="left" w:pos="851"/>
        </w:tabs>
      </w:pPr>
    </w:p>
    <w:p w14:paraId="0EF5EDA5" w14:textId="0BCA0A17" w:rsidR="004D283F" w:rsidRPr="003155F0" w:rsidRDefault="004D283F" w:rsidP="004D283F">
      <w:pPr>
        <w:suppressAutoHyphens w:val="0"/>
        <w:autoSpaceDE w:val="0"/>
        <w:autoSpaceDN w:val="0"/>
        <w:adjustRightInd w:val="0"/>
      </w:pPr>
      <w:r w:rsidRPr="003155F0">
        <w:rPr>
          <w:rFonts w:ascii="Arial-BoldMT" w:hAnsi="Arial-BoldMT" w:cs="Arial-BoldMT"/>
          <w:b/>
          <w:bCs/>
          <w:color w:val="FF0000"/>
          <w:lang w:eastAsia="fr-FR"/>
        </w:rPr>
        <w:t>Le numéro de SIREN/SIRET figurant sur la facture doit être identique au numéro SIREN/</w:t>
      </w:r>
      <w:r w:rsidR="00FA7324" w:rsidRPr="003155F0">
        <w:rPr>
          <w:rFonts w:ascii="Arial-BoldMT" w:hAnsi="Arial-BoldMT" w:cs="Arial-BoldMT"/>
          <w:b/>
          <w:bCs/>
          <w:color w:val="FF0000"/>
          <w:lang w:eastAsia="fr-FR"/>
        </w:rPr>
        <w:t>SIRET utilisé</w:t>
      </w:r>
      <w:r w:rsidRPr="003155F0">
        <w:rPr>
          <w:rFonts w:ascii="Arial-BoldMT" w:hAnsi="Arial-BoldMT" w:cs="Arial-BoldMT"/>
          <w:b/>
          <w:bCs/>
          <w:color w:val="FF0000"/>
          <w:lang w:eastAsia="fr-FR"/>
        </w:rPr>
        <w:t xml:space="preserve"> lors de la candidature et inscrit à l’Acte d’Engagement.</w:t>
      </w:r>
    </w:p>
    <w:p w14:paraId="2FE5C5D0" w14:textId="1CE283F9" w:rsidR="004D283F" w:rsidRDefault="004D283F" w:rsidP="006C4338">
      <w:pPr>
        <w:tabs>
          <w:tab w:val="left" w:pos="851"/>
        </w:tabs>
      </w:pPr>
    </w:p>
    <w:p w14:paraId="38ED9EE8" w14:textId="77777777" w:rsidR="004D283F" w:rsidRDefault="004D283F"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9" w14:textId="0852FD32" w:rsidR="009B1CD0" w:rsidRPr="00E67E3B" w:rsidRDefault="009B1CD0" w:rsidP="00697303">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1DD3763E" w14:textId="14A052DA" w:rsidR="00513A28" w:rsidRDefault="00513A28" w:rsidP="00513A28">
      <w:pPr>
        <w:spacing w:before="120"/>
        <w:ind w:left="1135" w:hanging="284"/>
        <w:rPr>
          <w:rFonts w:ascii="Arial" w:hAnsi="Arial" w:cs="Arial"/>
        </w:rPr>
      </w:pPr>
      <w:r w:rsidRPr="00D060B6">
        <w:rPr>
          <w:rFonts w:ascii="Arial" w:hAnsi="Arial" w:cs="Arial"/>
          <w:lang w:val="en-GB"/>
        </w:rPr>
        <w:fldChar w:fldCharType="begin">
          <w:ffData>
            <w:name w:val=""/>
            <w:enabled/>
            <w:calcOnExit w:val="0"/>
            <w:checkBox>
              <w:sizeAuto/>
              <w:default w:val="1"/>
            </w:checkBox>
          </w:ffData>
        </w:fldChar>
      </w:r>
      <w:r w:rsidRPr="00D060B6">
        <w:rPr>
          <w:rFonts w:ascii="Arial" w:hAnsi="Arial" w:cs="Arial"/>
        </w:rPr>
        <w:instrText xml:space="preserve"> FORMCHECKBOX </w:instrText>
      </w:r>
      <w:r w:rsidR="00475E95">
        <w:rPr>
          <w:rFonts w:ascii="Arial" w:hAnsi="Arial" w:cs="Arial"/>
          <w:lang w:val="en-GB"/>
        </w:rPr>
      </w:r>
      <w:r w:rsidR="00475E95">
        <w:rPr>
          <w:rFonts w:ascii="Arial" w:hAnsi="Arial" w:cs="Arial"/>
          <w:lang w:val="en-GB"/>
        </w:rPr>
        <w:fldChar w:fldCharType="separate"/>
      </w:r>
      <w:r w:rsidRPr="00D060B6">
        <w:rPr>
          <w:rFonts w:ascii="Arial" w:hAnsi="Arial" w:cs="Arial"/>
          <w:lang w:val="en-GB"/>
        </w:rPr>
        <w:fldChar w:fldCharType="end"/>
      </w:r>
      <w:r w:rsidRPr="00D060B6">
        <w:rPr>
          <w:rFonts w:ascii="Arial" w:hAnsi="Arial" w:cs="Arial"/>
        </w:rPr>
        <w:t xml:space="preserve"> </w:t>
      </w:r>
      <w:r>
        <w:rPr>
          <w:rFonts w:ascii="Arial" w:hAnsi="Arial" w:cs="Arial"/>
        </w:rPr>
        <w:t xml:space="preserve">Le </w:t>
      </w:r>
      <w:r w:rsidRPr="00D060B6">
        <w:rPr>
          <w:rFonts w:ascii="Arial" w:hAnsi="Arial" w:cs="Arial"/>
        </w:rPr>
        <w:t>Cahier des Clauses</w:t>
      </w:r>
      <w:r w:rsidR="0027678A">
        <w:rPr>
          <w:rFonts w:ascii="Arial" w:hAnsi="Arial" w:cs="Arial"/>
        </w:rPr>
        <w:t xml:space="preserve"> Techniques</w:t>
      </w:r>
      <w:r w:rsidRPr="00D060B6">
        <w:rPr>
          <w:rFonts w:ascii="Arial" w:hAnsi="Arial" w:cs="Arial"/>
        </w:rPr>
        <w:t xml:space="preserve"> </w:t>
      </w:r>
      <w:r w:rsidRPr="009F4B15">
        <w:rPr>
          <w:rFonts w:ascii="Arial" w:hAnsi="Arial" w:cs="Arial"/>
        </w:rPr>
        <w:t>Particulières</w:t>
      </w:r>
      <w:r>
        <w:rPr>
          <w:rFonts w:ascii="Arial" w:hAnsi="Arial" w:cs="Arial"/>
        </w:rPr>
        <w:t xml:space="preserve"> (CC</w:t>
      </w:r>
      <w:r w:rsidR="0027678A">
        <w:rPr>
          <w:rFonts w:ascii="Arial" w:hAnsi="Arial" w:cs="Arial"/>
        </w:rPr>
        <w:t>T</w:t>
      </w:r>
      <w:r>
        <w:rPr>
          <w:rFonts w:ascii="Arial" w:hAnsi="Arial" w:cs="Arial"/>
        </w:rPr>
        <w:t>P) et son annexe ;</w:t>
      </w:r>
    </w:p>
    <w:p w14:paraId="65972812" w14:textId="17518427" w:rsidR="0027678A" w:rsidRDefault="0027678A" w:rsidP="00513A28">
      <w:pPr>
        <w:spacing w:before="120"/>
        <w:ind w:left="1135" w:hanging="284"/>
        <w:rPr>
          <w:rFonts w:ascii="Arial" w:hAnsi="Arial" w:cs="Arial"/>
        </w:rPr>
      </w:pPr>
      <w:r w:rsidRPr="00D060B6">
        <w:rPr>
          <w:rFonts w:ascii="Arial" w:hAnsi="Arial" w:cs="Arial"/>
          <w:lang w:val="en-GB"/>
        </w:rPr>
        <w:fldChar w:fldCharType="begin">
          <w:ffData>
            <w:name w:val=""/>
            <w:enabled/>
            <w:calcOnExit w:val="0"/>
            <w:checkBox>
              <w:sizeAuto/>
              <w:default w:val="1"/>
            </w:checkBox>
          </w:ffData>
        </w:fldChar>
      </w:r>
      <w:r w:rsidRPr="00D060B6">
        <w:rPr>
          <w:rFonts w:ascii="Arial" w:hAnsi="Arial" w:cs="Arial"/>
        </w:rPr>
        <w:instrText xml:space="preserve"> FORMCHECKBOX </w:instrText>
      </w:r>
      <w:r w:rsidR="00475E95">
        <w:rPr>
          <w:rFonts w:ascii="Arial" w:hAnsi="Arial" w:cs="Arial"/>
          <w:lang w:val="en-GB"/>
        </w:rPr>
      </w:r>
      <w:r w:rsidR="00475E95">
        <w:rPr>
          <w:rFonts w:ascii="Arial" w:hAnsi="Arial" w:cs="Arial"/>
          <w:lang w:val="en-GB"/>
        </w:rPr>
        <w:fldChar w:fldCharType="separate"/>
      </w:r>
      <w:r w:rsidRPr="00D060B6">
        <w:rPr>
          <w:rFonts w:ascii="Arial" w:hAnsi="Arial" w:cs="Arial"/>
          <w:lang w:val="en-GB"/>
        </w:rPr>
        <w:fldChar w:fldCharType="end"/>
      </w:r>
      <w:r>
        <w:rPr>
          <w:rFonts w:ascii="Arial" w:hAnsi="Arial" w:cs="Arial"/>
          <w:lang w:val="en-GB"/>
        </w:rPr>
        <w:t xml:space="preserve"> Le Cahier des Clauses administratives particulières (CCAP)  </w:t>
      </w:r>
    </w:p>
    <w:p w14:paraId="546BDF12" w14:textId="34465996" w:rsidR="00513A28" w:rsidRDefault="00513A28" w:rsidP="00513A28">
      <w:pPr>
        <w:spacing w:before="120"/>
        <w:ind w:left="1135" w:hanging="284"/>
        <w:rPr>
          <w:rFonts w:ascii="Arial" w:hAnsi="Arial" w:cs="Arial"/>
        </w:rPr>
      </w:pPr>
      <w:r w:rsidRPr="00D060B6">
        <w:rPr>
          <w:rFonts w:ascii="Arial" w:hAnsi="Arial" w:cs="Arial"/>
          <w:lang w:val="en-GB"/>
        </w:rPr>
        <w:fldChar w:fldCharType="begin">
          <w:ffData>
            <w:name w:val=""/>
            <w:enabled/>
            <w:calcOnExit w:val="0"/>
            <w:checkBox>
              <w:sizeAuto/>
              <w:default w:val="1"/>
            </w:checkBox>
          </w:ffData>
        </w:fldChar>
      </w:r>
      <w:r w:rsidRPr="00D060B6">
        <w:rPr>
          <w:rFonts w:ascii="Arial" w:hAnsi="Arial" w:cs="Arial"/>
        </w:rPr>
        <w:instrText xml:space="preserve"> FORMCHECKBOX </w:instrText>
      </w:r>
      <w:r w:rsidR="00475E95">
        <w:rPr>
          <w:rFonts w:ascii="Arial" w:hAnsi="Arial" w:cs="Arial"/>
          <w:lang w:val="en-GB"/>
        </w:rPr>
      </w:r>
      <w:r w:rsidR="00475E95">
        <w:rPr>
          <w:rFonts w:ascii="Arial" w:hAnsi="Arial" w:cs="Arial"/>
          <w:lang w:val="en-GB"/>
        </w:rPr>
        <w:fldChar w:fldCharType="separate"/>
      </w:r>
      <w:r w:rsidRPr="00D060B6">
        <w:rPr>
          <w:rFonts w:ascii="Arial" w:hAnsi="Arial" w:cs="Arial"/>
          <w:lang w:val="en-GB"/>
        </w:rPr>
        <w:fldChar w:fldCharType="end"/>
      </w:r>
      <w:r w:rsidRPr="00D060B6">
        <w:rPr>
          <w:rFonts w:ascii="Arial" w:hAnsi="Arial" w:cs="Arial"/>
        </w:rPr>
        <w:t xml:space="preserve"> </w:t>
      </w:r>
      <w:r w:rsidRPr="00610E70">
        <w:rPr>
          <w:rFonts w:ascii="Arial" w:hAnsi="Arial" w:cs="Arial"/>
        </w:rPr>
        <w:t xml:space="preserve">Le CCAG FCS : Cahier des clauses administratives générales applicables aux marchés de fournitures courantes et de services </w:t>
      </w:r>
      <w:r w:rsidRPr="00610E70">
        <w:rPr>
          <w:rFonts w:ascii="Arial" w:hAnsi="Arial" w:cs="Arial"/>
          <w:bCs/>
        </w:rPr>
        <w:t xml:space="preserve">approuvé par l’arrêté du 30 mars 2021 </w:t>
      </w:r>
      <w:r w:rsidRPr="00610E70">
        <w:rPr>
          <w:rFonts w:ascii="Arial" w:hAnsi="Arial" w:cs="Arial"/>
        </w:rPr>
        <w:t>;</w:t>
      </w:r>
    </w:p>
    <w:p w14:paraId="09E79734" w14:textId="77777777" w:rsidR="0027678A" w:rsidRDefault="0027678A" w:rsidP="00513A28">
      <w:pPr>
        <w:spacing w:before="120"/>
        <w:ind w:left="1135" w:hanging="284"/>
        <w:rPr>
          <w:rFonts w:ascii="Arial" w:hAnsi="Arial" w:cs="Arial"/>
        </w:rPr>
      </w:pPr>
    </w:p>
    <w:p w14:paraId="6B7F212C" w14:textId="77777777" w:rsidR="0027678A" w:rsidRDefault="0027678A" w:rsidP="00513A28">
      <w:pPr>
        <w:spacing w:before="120"/>
        <w:ind w:left="1135" w:hanging="284"/>
        <w:rPr>
          <w:rFonts w:ascii="Arial" w:hAnsi="Arial" w:cs="Arial"/>
        </w:rPr>
      </w:pP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5E9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75E9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2728C9B1" w:rsidR="00BD479D" w:rsidRPr="009A1F9D" w:rsidRDefault="00A9775B" w:rsidP="009A1F9D">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34D3F9D" w:rsidR="00A9775B" w:rsidRPr="009A1F9D" w:rsidRDefault="00A9775B" w:rsidP="00A9775B">
      <w:pPr>
        <w:tabs>
          <w:tab w:val="left" w:pos="851"/>
        </w:tabs>
        <w:suppressAutoHyphens w:val="0"/>
        <w:spacing w:before="120"/>
        <w:ind w:left="709" w:firstLine="142"/>
        <w:jc w:val="both"/>
        <w:rPr>
          <w:rFonts w:ascii="Arial" w:hAnsi="Arial" w:cs="Arial"/>
          <w:lang w:eastAsia="fr-FR" w:bidi="ml"/>
        </w:rPr>
      </w:pPr>
      <w:r w:rsidRPr="009A1F9D">
        <w:rPr>
          <w:rFonts w:ascii="Arial" w:hAnsi="Arial" w:cs="Arial"/>
          <w:lang w:eastAsia="fr-FR" w:bidi="ml"/>
        </w:rPr>
        <w:fldChar w:fldCharType="begin">
          <w:ffData>
            <w:name w:val="CaseACocher108"/>
            <w:enabled/>
            <w:calcOnExit w:val="0"/>
            <w:checkBox>
              <w:sizeAuto/>
              <w:default w:val="0"/>
            </w:checkBox>
          </w:ffData>
        </w:fldChar>
      </w:r>
      <w:r w:rsidRPr="009A1F9D">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9A1F9D">
        <w:rPr>
          <w:rFonts w:ascii="Arial" w:hAnsi="Arial" w:cs="Arial"/>
          <w:lang w:eastAsia="fr-FR" w:bidi="ml"/>
        </w:rPr>
        <w:fldChar w:fldCharType="end"/>
      </w:r>
      <w:r w:rsidR="00B05C4B" w:rsidRPr="009A1F9D">
        <w:rPr>
          <w:rFonts w:ascii="Arial" w:hAnsi="Arial" w:cs="Arial"/>
          <w:lang w:eastAsia="fr-FR" w:bidi="ml"/>
        </w:rPr>
        <w:t xml:space="preserve"> </w:t>
      </w:r>
      <w:proofErr w:type="gramStart"/>
      <w:r w:rsidR="00B05C4B" w:rsidRPr="009A1F9D">
        <w:rPr>
          <w:rFonts w:ascii="Arial" w:hAnsi="Arial" w:cs="Arial"/>
          <w:lang w:eastAsia="fr-FR" w:bidi="ml"/>
        </w:rPr>
        <w:t>les</w:t>
      </w:r>
      <w:proofErr w:type="gramEnd"/>
      <w:r w:rsidRPr="009A1F9D">
        <w:rPr>
          <w:rFonts w:ascii="Arial" w:hAnsi="Arial" w:cs="Arial"/>
          <w:lang w:eastAsia="fr-FR" w:bidi="ml"/>
        </w:rPr>
        <w:t xml:space="preserve"> prix indiqués dans l’annexe financière jointe au présent document</w:t>
      </w:r>
    </w:p>
    <w:p w14:paraId="5DCFD332" w14:textId="77777777" w:rsidR="00E16CFC" w:rsidRPr="009A1F9D" w:rsidRDefault="00E16CFC" w:rsidP="00A9775B">
      <w:pPr>
        <w:tabs>
          <w:tab w:val="left" w:pos="426"/>
        </w:tabs>
        <w:suppressAutoHyphens w:val="0"/>
        <w:spacing w:before="120" w:after="240"/>
        <w:jc w:val="both"/>
        <w:rPr>
          <w:rFonts w:ascii="Arial" w:hAnsi="Arial" w:cs="Arial"/>
          <w:lang w:eastAsia="fr-FR" w:bidi="ml"/>
        </w:rPr>
      </w:pPr>
    </w:p>
    <w:p w14:paraId="1BCA68A1" w14:textId="53354D2B" w:rsidR="0027678A" w:rsidRDefault="0027678A" w:rsidP="0027678A">
      <w:pPr>
        <w:rPr>
          <w:rFonts w:ascii="Arial" w:hAnsi="Arial" w:cs="Arial"/>
          <w:lang w:eastAsia="fr-FR" w:bidi="ml"/>
        </w:rPr>
      </w:pPr>
      <w:r w:rsidRPr="0027678A">
        <w:rPr>
          <w:rFonts w:ascii="Arial" w:hAnsi="Arial" w:cs="Arial"/>
          <w:lang w:eastAsia="fr-FR" w:bidi="ml"/>
        </w:rPr>
        <w:t xml:space="preserve">Il s’agit d’un accord-cadre fixant toutes les stipulations contractuelles et exécuté au fur et à mesure de l’émission de bons de commande (article R.2162-2 alinéa 2 et articles R.2162-13 et R.2162-14 du code de la commande publique). </w:t>
      </w:r>
    </w:p>
    <w:p w14:paraId="3EDE43F0" w14:textId="77777777" w:rsidR="0027678A" w:rsidRPr="0027678A" w:rsidRDefault="0027678A" w:rsidP="0027678A">
      <w:pPr>
        <w:rPr>
          <w:rFonts w:ascii="Arial" w:hAnsi="Arial" w:cs="Arial"/>
          <w:lang w:eastAsia="fr-FR" w:bidi="ml"/>
        </w:rPr>
      </w:pPr>
    </w:p>
    <w:p w14:paraId="3F1CA8A1" w14:textId="6FE11571" w:rsidR="0027678A" w:rsidRDefault="0027678A" w:rsidP="0027678A">
      <w:pPr>
        <w:rPr>
          <w:rFonts w:ascii="Arial" w:hAnsi="Arial" w:cs="Arial"/>
          <w:lang w:val="" w:eastAsia="fr-FR" w:bidi="ml"/>
        </w:rPr>
      </w:pPr>
      <w:r w:rsidRPr="0027678A">
        <w:rPr>
          <w:rFonts w:ascii="Arial" w:hAnsi="Arial" w:cs="Arial"/>
          <w:lang w:eastAsia="fr-FR" w:bidi="ml"/>
        </w:rPr>
        <w:t>L’accord-cadre est conclu comme suit</w:t>
      </w:r>
      <w:r w:rsidRPr="0027678A">
        <w:rPr>
          <w:rFonts w:ascii="Arial" w:hAnsi="Arial" w:cs="Arial"/>
          <w:lang w:val="" w:eastAsia="fr-FR" w:bidi="ml"/>
        </w:rPr>
        <w:t xml:space="preserve"> :</w:t>
      </w:r>
    </w:p>
    <w:p w14:paraId="2900864A" w14:textId="77777777" w:rsidR="0027678A" w:rsidRPr="0027678A" w:rsidRDefault="0027678A" w:rsidP="0027678A">
      <w:pPr>
        <w:rPr>
          <w:rFonts w:ascii="Arial" w:hAnsi="Arial" w:cs="Arial"/>
          <w:lang w:val="" w:eastAsia="fr-FR" w:bidi="ml"/>
        </w:rPr>
      </w:pPr>
    </w:p>
    <w:p w14:paraId="497DEE8C" w14:textId="071368B3" w:rsidR="0027678A" w:rsidRPr="00FA7324" w:rsidRDefault="0027678A" w:rsidP="0027678A">
      <w:pPr>
        <w:numPr>
          <w:ilvl w:val="0"/>
          <w:numId w:val="14"/>
        </w:numPr>
        <w:rPr>
          <w:rFonts w:ascii="Arial" w:hAnsi="Arial" w:cs="Arial"/>
          <w:lang w:eastAsia="fr-FR" w:bidi="ml"/>
        </w:rPr>
      </w:pPr>
      <w:r w:rsidRPr="0027678A">
        <w:rPr>
          <w:rFonts w:ascii="Arial" w:hAnsi="Arial" w:cs="Arial"/>
          <w:lang w:val="" w:eastAsia="fr-FR" w:bidi="ml"/>
        </w:rPr>
        <w:t>Avec seulement un maximum en euros HT</w:t>
      </w:r>
      <w:r w:rsidRPr="0027678A">
        <w:rPr>
          <w:rFonts w:ascii="Arial" w:hAnsi="Arial" w:cs="Arial"/>
          <w:i/>
          <w:iCs/>
          <w:lang w:val="" w:eastAsia="fr-FR" w:bidi="ml"/>
        </w:rPr>
        <w:t xml:space="preserve"> </w:t>
      </w:r>
      <w:r w:rsidRPr="0027678A">
        <w:rPr>
          <w:rFonts w:ascii="Arial" w:hAnsi="Arial" w:cs="Arial"/>
          <w:lang w:val="" w:eastAsia="fr-FR" w:bidi="ml"/>
        </w:rPr>
        <w:t>(article R.2162-4 2° du code de la commande publique). Le maximum de chaque lot est fixé pour la durée total du marché, soit sur 48 mois.</w:t>
      </w:r>
    </w:p>
    <w:p w14:paraId="0EA46104" w14:textId="532A8818" w:rsidR="00FA7324" w:rsidRDefault="00FA7324" w:rsidP="00FA7324">
      <w:pPr>
        <w:rPr>
          <w:rFonts w:ascii="Arial" w:hAnsi="Arial" w:cs="Arial"/>
          <w:lang w:val="" w:eastAsia="fr-FR" w:bidi="ml"/>
        </w:rPr>
      </w:pPr>
    </w:p>
    <w:p w14:paraId="21B3D44E" w14:textId="0AE46C63" w:rsidR="00FA7324" w:rsidRDefault="00FA7324" w:rsidP="00FA7324">
      <w:pPr>
        <w:rPr>
          <w:rFonts w:ascii="Arial" w:hAnsi="Arial" w:cs="Arial"/>
          <w:lang w:val="" w:eastAsia="fr-FR" w:bidi="ml"/>
        </w:rPr>
      </w:pPr>
    </w:p>
    <w:p w14:paraId="781EC058" w14:textId="17BFF08F" w:rsidR="00FA7324" w:rsidRDefault="00FA7324" w:rsidP="00FA7324">
      <w:pPr>
        <w:rPr>
          <w:rFonts w:ascii="Arial" w:hAnsi="Arial" w:cs="Arial"/>
          <w:lang w:eastAsia="fr-FR" w:bidi="ml"/>
        </w:rPr>
      </w:pPr>
    </w:p>
    <w:p w14:paraId="397C58C5" w14:textId="72664798" w:rsidR="00FA7324" w:rsidRDefault="00FA7324" w:rsidP="00FA7324">
      <w:pPr>
        <w:rPr>
          <w:rFonts w:ascii="Arial" w:hAnsi="Arial" w:cs="Arial"/>
          <w:lang w:eastAsia="fr-FR" w:bidi="ml"/>
        </w:rPr>
      </w:pPr>
    </w:p>
    <w:p w14:paraId="58D57DBD" w14:textId="1145AEAE" w:rsidR="00FA7324" w:rsidRDefault="00FA7324" w:rsidP="00FA7324">
      <w:pPr>
        <w:rPr>
          <w:rFonts w:ascii="Arial" w:hAnsi="Arial" w:cs="Arial"/>
          <w:lang w:eastAsia="fr-FR" w:bidi="ml"/>
        </w:rPr>
      </w:pPr>
    </w:p>
    <w:p w14:paraId="394AF5B8" w14:textId="0BC169A4" w:rsidR="00FA7324" w:rsidRDefault="00FA7324" w:rsidP="00FA7324">
      <w:pPr>
        <w:rPr>
          <w:rFonts w:ascii="Arial" w:hAnsi="Arial" w:cs="Arial"/>
          <w:lang w:eastAsia="fr-FR" w:bidi="ml"/>
        </w:rPr>
      </w:pPr>
    </w:p>
    <w:p w14:paraId="15FE6B3C" w14:textId="77777777" w:rsidR="00FA7324" w:rsidRPr="00FA7324" w:rsidRDefault="00FA7324" w:rsidP="00FA7324">
      <w:pPr>
        <w:rPr>
          <w:rFonts w:ascii="Arial" w:hAnsi="Arial" w:cs="Arial"/>
          <w:lang w:eastAsia="fr-FR" w:bidi="ml"/>
        </w:rPr>
      </w:pPr>
    </w:p>
    <w:tbl>
      <w:tblPr>
        <w:tblStyle w:val="Grilledutableau2"/>
        <w:tblW w:w="0" w:type="auto"/>
        <w:jc w:val="center"/>
        <w:tblLook w:val="04A0" w:firstRow="1" w:lastRow="0" w:firstColumn="1" w:lastColumn="0" w:noHBand="0" w:noVBand="1"/>
      </w:tblPr>
      <w:tblGrid>
        <w:gridCol w:w="1051"/>
        <w:gridCol w:w="2238"/>
        <w:gridCol w:w="2338"/>
        <w:gridCol w:w="3089"/>
      </w:tblGrid>
      <w:tr w:rsidR="00FA7324" w:rsidRPr="00475E95" w14:paraId="098BF4D9" w14:textId="77777777" w:rsidTr="00FA7324">
        <w:trPr>
          <w:jc w:val="center"/>
        </w:trPr>
        <w:tc>
          <w:tcPr>
            <w:tcW w:w="5627" w:type="dxa"/>
            <w:gridSpan w:val="3"/>
            <w:shd w:val="clear" w:color="auto" w:fill="B4C6E7"/>
          </w:tcPr>
          <w:p w14:paraId="2A67D4B9"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Désignation des lots</w:t>
            </w:r>
          </w:p>
        </w:tc>
        <w:tc>
          <w:tcPr>
            <w:tcW w:w="0" w:type="auto"/>
            <w:shd w:val="clear" w:color="auto" w:fill="B4C6E7"/>
          </w:tcPr>
          <w:p w14:paraId="0A30B49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Montants maxi sur 48 mois en € HT</w:t>
            </w:r>
          </w:p>
        </w:tc>
      </w:tr>
      <w:tr w:rsidR="00FA7324" w:rsidRPr="00475E95" w14:paraId="5C1C3300" w14:textId="77777777" w:rsidTr="00FA7324">
        <w:trPr>
          <w:jc w:val="center"/>
        </w:trPr>
        <w:tc>
          <w:tcPr>
            <w:tcW w:w="1051" w:type="dxa"/>
            <w:vAlign w:val="center"/>
          </w:tcPr>
          <w:p w14:paraId="593CD7F6"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1</w:t>
            </w:r>
          </w:p>
        </w:tc>
        <w:tc>
          <w:tcPr>
            <w:tcW w:w="2238" w:type="dxa"/>
            <w:vAlign w:val="center"/>
          </w:tcPr>
          <w:p w14:paraId="0E35DBE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FIL DOUBLE HAMECON</w:t>
            </w:r>
          </w:p>
        </w:tc>
        <w:tc>
          <w:tcPr>
            <w:tcW w:w="2338" w:type="dxa"/>
            <w:vAlign w:val="center"/>
          </w:tcPr>
          <w:p w14:paraId="4340DC3E"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FIL DOUBLE HAMECON POUR SUTURES CHIRURGICALES</w:t>
            </w:r>
          </w:p>
        </w:tc>
        <w:tc>
          <w:tcPr>
            <w:tcW w:w="0" w:type="auto"/>
            <w:vAlign w:val="center"/>
          </w:tcPr>
          <w:p w14:paraId="1204C59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105 000 €</w:t>
            </w:r>
          </w:p>
        </w:tc>
      </w:tr>
      <w:tr w:rsidR="00FA7324" w:rsidRPr="00475E95" w14:paraId="44D89365" w14:textId="77777777" w:rsidTr="00FA7324">
        <w:trPr>
          <w:jc w:val="center"/>
        </w:trPr>
        <w:tc>
          <w:tcPr>
            <w:tcW w:w="1051" w:type="dxa"/>
            <w:vAlign w:val="center"/>
          </w:tcPr>
          <w:p w14:paraId="40DD7359"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2</w:t>
            </w:r>
          </w:p>
        </w:tc>
        <w:tc>
          <w:tcPr>
            <w:tcW w:w="2238" w:type="dxa"/>
            <w:vAlign w:val="center"/>
          </w:tcPr>
          <w:p w14:paraId="0A9EE9D6"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TREPAN CORNEEN</w:t>
            </w:r>
          </w:p>
        </w:tc>
        <w:tc>
          <w:tcPr>
            <w:tcW w:w="2338" w:type="dxa"/>
            <w:vAlign w:val="center"/>
          </w:tcPr>
          <w:p w14:paraId="0D7D7BAE"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TREPAN CORNEEN DIAMETRE 18MM ST</w:t>
            </w:r>
          </w:p>
        </w:tc>
        <w:tc>
          <w:tcPr>
            <w:tcW w:w="0" w:type="auto"/>
            <w:vAlign w:val="center"/>
          </w:tcPr>
          <w:p w14:paraId="41390DF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75 000 €</w:t>
            </w:r>
          </w:p>
        </w:tc>
      </w:tr>
      <w:tr w:rsidR="00FA7324" w:rsidRPr="00475E95" w14:paraId="1B73185F" w14:textId="77777777" w:rsidTr="00FA7324">
        <w:trPr>
          <w:jc w:val="center"/>
        </w:trPr>
        <w:tc>
          <w:tcPr>
            <w:tcW w:w="1051" w:type="dxa"/>
            <w:vAlign w:val="center"/>
          </w:tcPr>
          <w:p w14:paraId="439B500D"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3</w:t>
            </w:r>
          </w:p>
        </w:tc>
        <w:tc>
          <w:tcPr>
            <w:tcW w:w="2238" w:type="dxa"/>
            <w:vAlign w:val="center"/>
          </w:tcPr>
          <w:p w14:paraId="385ACBB4"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SET OPHTALMOLOGIQUE</w:t>
            </w:r>
          </w:p>
        </w:tc>
        <w:tc>
          <w:tcPr>
            <w:tcW w:w="2338" w:type="dxa"/>
            <w:vAlign w:val="center"/>
          </w:tcPr>
          <w:p w14:paraId="0E458F16"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SET OPHTALMOLOGIQUE USAGE UNIQUE ST</w:t>
            </w:r>
          </w:p>
        </w:tc>
        <w:tc>
          <w:tcPr>
            <w:tcW w:w="0" w:type="auto"/>
            <w:vAlign w:val="center"/>
          </w:tcPr>
          <w:p w14:paraId="37E3063D"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400 000 €</w:t>
            </w:r>
          </w:p>
        </w:tc>
      </w:tr>
      <w:tr w:rsidR="00FA7324" w:rsidRPr="00475E95" w14:paraId="52EBCF8D" w14:textId="77777777" w:rsidTr="00FA7324">
        <w:trPr>
          <w:jc w:val="center"/>
        </w:trPr>
        <w:tc>
          <w:tcPr>
            <w:tcW w:w="1051" w:type="dxa"/>
            <w:vAlign w:val="center"/>
          </w:tcPr>
          <w:p w14:paraId="297AAF8F"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4</w:t>
            </w:r>
          </w:p>
        </w:tc>
        <w:tc>
          <w:tcPr>
            <w:tcW w:w="2238" w:type="dxa"/>
            <w:vAlign w:val="center"/>
          </w:tcPr>
          <w:p w14:paraId="62ADB98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BISTOURI</w:t>
            </w:r>
          </w:p>
        </w:tc>
        <w:tc>
          <w:tcPr>
            <w:tcW w:w="2338" w:type="dxa"/>
            <w:vAlign w:val="center"/>
          </w:tcPr>
          <w:p w14:paraId="3DB3027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BISTOURI STERILE N°23</w:t>
            </w:r>
          </w:p>
        </w:tc>
        <w:tc>
          <w:tcPr>
            <w:tcW w:w="0" w:type="auto"/>
            <w:vAlign w:val="center"/>
          </w:tcPr>
          <w:p w14:paraId="5295ABC7"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3 500 €</w:t>
            </w:r>
          </w:p>
        </w:tc>
      </w:tr>
      <w:tr w:rsidR="00FA7324" w:rsidRPr="00475E95" w14:paraId="17210371" w14:textId="77777777" w:rsidTr="00FA7324">
        <w:trPr>
          <w:trHeight w:val="226"/>
          <w:jc w:val="center"/>
        </w:trPr>
        <w:tc>
          <w:tcPr>
            <w:tcW w:w="1051" w:type="dxa"/>
            <w:vMerge w:val="restart"/>
            <w:vAlign w:val="center"/>
          </w:tcPr>
          <w:p w14:paraId="3B86416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5</w:t>
            </w:r>
          </w:p>
        </w:tc>
        <w:tc>
          <w:tcPr>
            <w:tcW w:w="2238" w:type="dxa"/>
            <w:vMerge w:val="restart"/>
            <w:vAlign w:val="center"/>
          </w:tcPr>
          <w:p w14:paraId="28878C1F"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PINCES</w:t>
            </w:r>
          </w:p>
        </w:tc>
        <w:tc>
          <w:tcPr>
            <w:tcW w:w="2338" w:type="dxa"/>
            <w:vAlign w:val="center"/>
          </w:tcPr>
          <w:p w14:paraId="73173F3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PINCE PLASTIQUE ANATOMIQUE ST</w:t>
            </w:r>
          </w:p>
        </w:tc>
        <w:tc>
          <w:tcPr>
            <w:tcW w:w="0" w:type="auto"/>
            <w:vAlign w:val="center"/>
          </w:tcPr>
          <w:p w14:paraId="585D876B"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1 000 €</w:t>
            </w:r>
          </w:p>
        </w:tc>
      </w:tr>
      <w:tr w:rsidR="00FA7324" w:rsidRPr="00475E95" w14:paraId="71C0BB08" w14:textId="77777777" w:rsidTr="00FA7324">
        <w:trPr>
          <w:trHeight w:val="225"/>
          <w:jc w:val="center"/>
        </w:trPr>
        <w:tc>
          <w:tcPr>
            <w:tcW w:w="1051" w:type="dxa"/>
            <w:vMerge/>
            <w:vAlign w:val="center"/>
          </w:tcPr>
          <w:p w14:paraId="688DCB48" w14:textId="77777777" w:rsidR="00FA7324" w:rsidRPr="00475E95" w:rsidRDefault="00FA7324" w:rsidP="002C702B">
            <w:pPr>
              <w:jc w:val="center"/>
              <w:rPr>
                <w:rFonts w:ascii="Calibri" w:eastAsia="Calibri" w:hAnsi="Calibri" w:cs="Times New Roman"/>
                <w:sz w:val="20"/>
                <w:szCs w:val="20"/>
              </w:rPr>
            </w:pPr>
          </w:p>
        </w:tc>
        <w:tc>
          <w:tcPr>
            <w:tcW w:w="2238" w:type="dxa"/>
            <w:vMerge/>
            <w:vAlign w:val="center"/>
          </w:tcPr>
          <w:p w14:paraId="22BC8311" w14:textId="77777777" w:rsidR="00FA7324" w:rsidRPr="00475E95" w:rsidRDefault="00FA7324" w:rsidP="002C702B">
            <w:pPr>
              <w:jc w:val="center"/>
              <w:rPr>
                <w:rFonts w:ascii="Calibri" w:eastAsia="Calibri" w:hAnsi="Calibri" w:cs="Times New Roman"/>
                <w:sz w:val="20"/>
                <w:szCs w:val="20"/>
              </w:rPr>
            </w:pPr>
          </w:p>
        </w:tc>
        <w:tc>
          <w:tcPr>
            <w:tcW w:w="2338" w:type="dxa"/>
            <w:vAlign w:val="center"/>
          </w:tcPr>
          <w:p w14:paraId="34FCEAF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PINCE KOCHER DROITE INOX S/GRIFFE</w:t>
            </w:r>
          </w:p>
        </w:tc>
        <w:tc>
          <w:tcPr>
            <w:tcW w:w="0" w:type="auto"/>
            <w:vAlign w:val="center"/>
          </w:tcPr>
          <w:p w14:paraId="243DCBD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7 000 €</w:t>
            </w:r>
          </w:p>
        </w:tc>
      </w:tr>
      <w:tr w:rsidR="00FA7324" w:rsidRPr="00475E95" w14:paraId="7F9AE65F" w14:textId="77777777" w:rsidTr="00FA7324">
        <w:trPr>
          <w:jc w:val="center"/>
        </w:trPr>
        <w:tc>
          <w:tcPr>
            <w:tcW w:w="1051" w:type="dxa"/>
            <w:vAlign w:val="center"/>
          </w:tcPr>
          <w:p w14:paraId="09D4254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6</w:t>
            </w:r>
          </w:p>
        </w:tc>
        <w:tc>
          <w:tcPr>
            <w:tcW w:w="2238" w:type="dxa"/>
            <w:vAlign w:val="center"/>
          </w:tcPr>
          <w:p w14:paraId="2AA6187D"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CRAYON DERMOGRAPHE</w:t>
            </w:r>
          </w:p>
        </w:tc>
        <w:tc>
          <w:tcPr>
            <w:tcW w:w="2338" w:type="dxa"/>
            <w:vAlign w:val="center"/>
          </w:tcPr>
          <w:p w14:paraId="41064023"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CRAYON DERMOGRAPHE BLEU</w:t>
            </w:r>
          </w:p>
        </w:tc>
        <w:tc>
          <w:tcPr>
            <w:tcW w:w="0" w:type="auto"/>
            <w:vAlign w:val="center"/>
          </w:tcPr>
          <w:p w14:paraId="723BEA5D"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2 500 €</w:t>
            </w:r>
          </w:p>
        </w:tc>
      </w:tr>
      <w:tr w:rsidR="00FA7324" w:rsidRPr="00475E95" w14:paraId="025C815C" w14:textId="77777777" w:rsidTr="00FA7324">
        <w:trPr>
          <w:jc w:val="center"/>
        </w:trPr>
        <w:tc>
          <w:tcPr>
            <w:tcW w:w="1051" w:type="dxa"/>
            <w:vAlign w:val="center"/>
          </w:tcPr>
          <w:p w14:paraId="7484BCA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7</w:t>
            </w:r>
          </w:p>
        </w:tc>
        <w:tc>
          <w:tcPr>
            <w:tcW w:w="2238" w:type="dxa"/>
            <w:vAlign w:val="center"/>
          </w:tcPr>
          <w:p w14:paraId="2345388B"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GARROT</w:t>
            </w:r>
          </w:p>
        </w:tc>
        <w:tc>
          <w:tcPr>
            <w:tcW w:w="2338" w:type="dxa"/>
            <w:vAlign w:val="center"/>
          </w:tcPr>
          <w:p w14:paraId="3196EE0F"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GARROT</w:t>
            </w:r>
          </w:p>
        </w:tc>
        <w:tc>
          <w:tcPr>
            <w:tcW w:w="0" w:type="auto"/>
            <w:vAlign w:val="center"/>
          </w:tcPr>
          <w:p w14:paraId="5F60099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2 500 €</w:t>
            </w:r>
          </w:p>
        </w:tc>
      </w:tr>
      <w:tr w:rsidR="00FA7324" w:rsidRPr="00475E95" w14:paraId="6230EF0C" w14:textId="77777777" w:rsidTr="00FA7324">
        <w:trPr>
          <w:trHeight w:val="151"/>
          <w:jc w:val="center"/>
        </w:trPr>
        <w:tc>
          <w:tcPr>
            <w:tcW w:w="1051" w:type="dxa"/>
            <w:vMerge w:val="restart"/>
            <w:vAlign w:val="center"/>
          </w:tcPr>
          <w:p w14:paraId="31DB4CF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8</w:t>
            </w:r>
          </w:p>
        </w:tc>
        <w:tc>
          <w:tcPr>
            <w:tcW w:w="2238" w:type="dxa"/>
            <w:vMerge w:val="restart"/>
            <w:vAlign w:val="center"/>
          </w:tcPr>
          <w:p w14:paraId="4523549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CISEAUX</w:t>
            </w:r>
          </w:p>
        </w:tc>
        <w:tc>
          <w:tcPr>
            <w:tcW w:w="2338" w:type="dxa"/>
            <w:vAlign w:val="center"/>
          </w:tcPr>
          <w:p w14:paraId="7771786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CISEAUX MAYO INOX DROITS</w:t>
            </w:r>
          </w:p>
        </w:tc>
        <w:tc>
          <w:tcPr>
            <w:tcW w:w="0" w:type="auto"/>
            <w:vAlign w:val="center"/>
          </w:tcPr>
          <w:p w14:paraId="2335CE1D"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5 000 €</w:t>
            </w:r>
          </w:p>
        </w:tc>
      </w:tr>
      <w:tr w:rsidR="00FA7324" w:rsidRPr="00475E95" w14:paraId="7ED93BA8" w14:textId="77777777" w:rsidTr="00FA7324">
        <w:trPr>
          <w:trHeight w:val="150"/>
          <w:jc w:val="center"/>
        </w:trPr>
        <w:tc>
          <w:tcPr>
            <w:tcW w:w="1051" w:type="dxa"/>
            <w:vMerge/>
            <w:vAlign w:val="center"/>
          </w:tcPr>
          <w:p w14:paraId="0A4F8843" w14:textId="77777777" w:rsidR="00FA7324" w:rsidRPr="00475E95" w:rsidRDefault="00FA7324" w:rsidP="002C702B">
            <w:pPr>
              <w:jc w:val="center"/>
              <w:rPr>
                <w:rFonts w:ascii="Calibri" w:eastAsia="Calibri" w:hAnsi="Calibri" w:cs="Times New Roman"/>
                <w:sz w:val="20"/>
                <w:szCs w:val="20"/>
              </w:rPr>
            </w:pPr>
          </w:p>
        </w:tc>
        <w:tc>
          <w:tcPr>
            <w:tcW w:w="2238" w:type="dxa"/>
            <w:vMerge/>
            <w:vAlign w:val="center"/>
          </w:tcPr>
          <w:p w14:paraId="282B3135" w14:textId="77777777" w:rsidR="00FA7324" w:rsidRPr="00475E95" w:rsidRDefault="00FA7324" w:rsidP="002C702B">
            <w:pPr>
              <w:jc w:val="center"/>
              <w:rPr>
                <w:rFonts w:ascii="Calibri" w:eastAsia="Calibri" w:hAnsi="Calibri" w:cs="Times New Roman"/>
                <w:sz w:val="20"/>
                <w:szCs w:val="20"/>
              </w:rPr>
            </w:pPr>
          </w:p>
        </w:tc>
        <w:tc>
          <w:tcPr>
            <w:tcW w:w="2338" w:type="dxa"/>
            <w:vAlign w:val="center"/>
          </w:tcPr>
          <w:p w14:paraId="1C0B80F1"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CISEAU A DISSEQUER COURBES POINTUS</w:t>
            </w:r>
          </w:p>
        </w:tc>
        <w:tc>
          <w:tcPr>
            <w:tcW w:w="0" w:type="auto"/>
            <w:vAlign w:val="center"/>
          </w:tcPr>
          <w:p w14:paraId="71E5256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17 000 €</w:t>
            </w:r>
          </w:p>
        </w:tc>
      </w:tr>
      <w:tr w:rsidR="00FA7324" w:rsidRPr="00475E95" w14:paraId="7A21FB9A" w14:textId="77777777" w:rsidTr="00FA7324">
        <w:trPr>
          <w:trHeight w:val="150"/>
          <w:jc w:val="center"/>
        </w:trPr>
        <w:tc>
          <w:tcPr>
            <w:tcW w:w="1051" w:type="dxa"/>
            <w:vMerge/>
            <w:vAlign w:val="center"/>
          </w:tcPr>
          <w:p w14:paraId="6ED28873" w14:textId="77777777" w:rsidR="00FA7324" w:rsidRPr="00475E95" w:rsidRDefault="00FA7324" w:rsidP="002C702B">
            <w:pPr>
              <w:jc w:val="center"/>
              <w:rPr>
                <w:rFonts w:ascii="Calibri" w:eastAsia="Calibri" w:hAnsi="Calibri" w:cs="Times New Roman"/>
                <w:sz w:val="20"/>
                <w:szCs w:val="20"/>
              </w:rPr>
            </w:pPr>
          </w:p>
        </w:tc>
        <w:tc>
          <w:tcPr>
            <w:tcW w:w="2238" w:type="dxa"/>
            <w:vMerge/>
            <w:vAlign w:val="center"/>
          </w:tcPr>
          <w:p w14:paraId="1DC99DB0" w14:textId="77777777" w:rsidR="00FA7324" w:rsidRPr="00475E95" w:rsidRDefault="00FA7324" w:rsidP="002C702B">
            <w:pPr>
              <w:jc w:val="center"/>
              <w:rPr>
                <w:rFonts w:ascii="Calibri" w:eastAsia="Calibri" w:hAnsi="Calibri" w:cs="Times New Roman"/>
                <w:sz w:val="20"/>
                <w:szCs w:val="20"/>
              </w:rPr>
            </w:pPr>
          </w:p>
        </w:tc>
        <w:tc>
          <w:tcPr>
            <w:tcW w:w="2338" w:type="dxa"/>
            <w:vAlign w:val="center"/>
          </w:tcPr>
          <w:p w14:paraId="5AB330CB"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CISEAUX DROITS POINTUS STERILES</w:t>
            </w:r>
          </w:p>
        </w:tc>
        <w:tc>
          <w:tcPr>
            <w:tcW w:w="0" w:type="auto"/>
            <w:vAlign w:val="center"/>
          </w:tcPr>
          <w:p w14:paraId="6E52D0D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5 000 €</w:t>
            </w:r>
          </w:p>
        </w:tc>
      </w:tr>
      <w:tr w:rsidR="00FA7324" w:rsidRPr="00475E95" w14:paraId="0F92FFEC" w14:textId="77777777" w:rsidTr="00FA7324">
        <w:trPr>
          <w:trHeight w:val="226"/>
          <w:jc w:val="center"/>
        </w:trPr>
        <w:tc>
          <w:tcPr>
            <w:tcW w:w="1051" w:type="dxa"/>
            <w:vMerge w:val="restart"/>
            <w:vAlign w:val="center"/>
          </w:tcPr>
          <w:p w14:paraId="04BE31C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9</w:t>
            </w:r>
          </w:p>
        </w:tc>
        <w:tc>
          <w:tcPr>
            <w:tcW w:w="2238" w:type="dxa"/>
            <w:vMerge w:val="restart"/>
            <w:vAlign w:val="center"/>
          </w:tcPr>
          <w:p w14:paraId="0F87F88F"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DRAPS</w:t>
            </w:r>
          </w:p>
        </w:tc>
        <w:tc>
          <w:tcPr>
            <w:tcW w:w="2338" w:type="dxa"/>
            <w:vAlign w:val="center"/>
          </w:tcPr>
          <w:p w14:paraId="6E573CF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DRAPS USAGE UNIQUE</w:t>
            </w:r>
          </w:p>
        </w:tc>
        <w:tc>
          <w:tcPr>
            <w:tcW w:w="0" w:type="auto"/>
            <w:vAlign w:val="center"/>
          </w:tcPr>
          <w:p w14:paraId="2E9B1C2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27 000 €</w:t>
            </w:r>
          </w:p>
        </w:tc>
      </w:tr>
      <w:tr w:rsidR="00FA7324" w:rsidRPr="00475E95" w14:paraId="0415E17F" w14:textId="77777777" w:rsidTr="00FA7324">
        <w:trPr>
          <w:trHeight w:val="225"/>
          <w:jc w:val="center"/>
        </w:trPr>
        <w:tc>
          <w:tcPr>
            <w:tcW w:w="1051" w:type="dxa"/>
            <w:vMerge/>
            <w:vAlign w:val="center"/>
          </w:tcPr>
          <w:p w14:paraId="1570C3B9" w14:textId="77777777" w:rsidR="00FA7324" w:rsidRPr="00475E95" w:rsidRDefault="00FA7324" w:rsidP="002C702B">
            <w:pPr>
              <w:jc w:val="center"/>
              <w:rPr>
                <w:rFonts w:ascii="Calibri" w:eastAsia="Calibri" w:hAnsi="Calibri" w:cs="Times New Roman"/>
                <w:sz w:val="20"/>
                <w:szCs w:val="20"/>
              </w:rPr>
            </w:pPr>
          </w:p>
        </w:tc>
        <w:tc>
          <w:tcPr>
            <w:tcW w:w="2238" w:type="dxa"/>
            <w:vMerge/>
            <w:vAlign w:val="center"/>
          </w:tcPr>
          <w:p w14:paraId="22115285" w14:textId="77777777" w:rsidR="00FA7324" w:rsidRPr="00475E95" w:rsidRDefault="00FA7324" w:rsidP="002C702B">
            <w:pPr>
              <w:jc w:val="center"/>
              <w:rPr>
                <w:rFonts w:ascii="Calibri" w:eastAsia="Calibri" w:hAnsi="Calibri" w:cs="Times New Roman"/>
                <w:sz w:val="20"/>
                <w:szCs w:val="20"/>
              </w:rPr>
            </w:pPr>
          </w:p>
        </w:tc>
        <w:tc>
          <w:tcPr>
            <w:tcW w:w="2338" w:type="dxa"/>
            <w:vAlign w:val="center"/>
          </w:tcPr>
          <w:p w14:paraId="0D9788A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DRAPS EXAMEN</w:t>
            </w:r>
          </w:p>
        </w:tc>
        <w:tc>
          <w:tcPr>
            <w:tcW w:w="0" w:type="auto"/>
            <w:vAlign w:val="center"/>
          </w:tcPr>
          <w:p w14:paraId="386E8CA1"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27 000 €</w:t>
            </w:r>
          </w:p>
        </w:tc>
      </w:tr>
      <w:tr w:rsidR="00FA7324" w:rsidRPr="00475E95" w14:paraId="3B0133B6" w14:textId="77777777" w:rsidTr="00FA7324">
        <w:trPr>
          <w:jc w:val="center"/>
        </w:trPr>
        <w:tc>
          <w:tcPr>
            <w:tcW w:w="1051" w:type="dxa"/>
            <w:vAlign w:val="center"/>
          </w:tcPr>
          <w:p w14:paraId="567872EB"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10</w:t>
            </w:r>
          </w:p>
        </w:tc>
        <w:tc>
          <w:tcPr>
            <w:tcW w:w="2238" w:type="dxa"/>
            <w:vAlign w:val="center"/>
          </w:tcPr>
          <w:p w14:paraId="65DD7A89"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CHAMPS DE SOIN</w:t>
            </w:r>
          </w:p>
        </w:tc>
        <w:tc>
          <w:tcPr>
            <w:tcW w:w="2338" w:type="dxa"/>
            <w:vAlign w:val="center"/>
          </w:tcPr>
          <w:p w14:paraId="7CB2B973"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CHAMP OPERATOIRE ST</w:t>
            </w:r>
          </w:p>
        </w:tc>
        <w:tc>
          <w:tcPr>
            <w:tcW w:w="0" w:type="auto"/>
            <w:vAlign w:val="center"/>
          </w:tcPr>
          <w:p w14:paraId="3CD10D8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12 000 €</w:t>
            </w:r>
          </w:p>
        </w:tc>
      </w:tr>
      <w:tr w:rsidR="00FA7324" w:rsidRPr="00475E95" w14:paraId="0BC0C972" w14:textId="77777777" w:rsidTr="00FA7324">
        <w:trPr>
          <w:jc w:val="center"/>
        </w:trPr>
        <w:tc>
          <w:tcPr>
            <w:tcW w:w="1051" w:type="dxa"/>
            <w:vAlign w:val="center"/>
          </w:tcPr>
          <w:p w14:paraId="38299905"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11</w:t>
            </w:r>
          </w:p>
        </w:tc>
        <w:tc>
          <w:tcPr>
            <w:tcW w:w="2238" w:type="dxa"/>
            <w:vAlign w:val="center"/>
          </w:tcPr>
          <w:p w14:paraId="2EE02EBB"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INSUFFLATEUR SPUR</w:t>
            </w:r>
          </w:p>
        </w:tc>
        <w:tc>
          <w:tcPr>
            <w:tcW w:w="2338" w:type="dxa"/>
            <w:vAlign w:val="center"/>
          </w:tcPr>
          <w:p w14:paraId="696D9492"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INSUFFLATEUR AMBU MONOPATIENT SPUR II UU</w:t>
            </w:r>
          </w:p>
        </w:tc>
        <w:tc>
          <w:tcPr>
            <w:tcW w:w="0" w:type="auto"/>
            <w:vAlign w:val="center"/>
          </w:tcPr>
          <w:p w14:paraId="07C0D53A"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4 000 €</w:t>
            </w:r>
          </w:p>
        </w:tc>
      </w:tr>
      <w:tr w:rsidR="00FA7324" w:rsidRPr="00475E95" w14:paraId="45868D43" w14:textId="77777777" w:rsidTr="00FA7324">
        <w:trPr>
          <w:trHeight w:val="226"/>
          <w:jc w:val="center"/>
        </w:trPr>
        <w:tc>
          <w:tcPr>
            <w:tcW w:w="1051" w:type="dxa"/>
            <w:vMerge w:val="restart"/>
            <w:vAlign w:val="center"/>
          </w:tcPr>
          <w:p w14:paraId="7DFCD6CE"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LOT 12</w:t>
            </w:r>
          </w:p>
        </w:tc>
        <w:tc>
          <w:tcPr>
            <w:tcW w:w="2238" w:type="dxa"/>
            <w:vMerge w:val="restart"/>
            <w:vAlign w:val="center"/>
          </w:tcPr>
          <w:p w14:paraId="67C9861C"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TENSIOMETRES</w:t>
            </w:r>
          </w:p>
        </w:tc>
        <w:tc>
          <w:tcPr>
            <w:tcW w:w="2338" w:type="dxa"/>
            <w:vAlign w:val="center"/>
          </w:tcPr>
          <w:p w14:paraId="392AC1F4"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TENSIOMETRE BRAS</w:t>
            </w:r>
          </w:p>
        </w:tc>
        <w:tc>
          <w:tcPr>
            <w:tcW w:w="0" w:type="auto"/>
            <w:vAlign w:val="center"/>
          </w:tcPr>
          <w:p w14:paraId="27676B27"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23 000 €</w:t>
            </w:r>
          </w:p>
        </w:tc>
      </w:tr>
      <w:tr w:rsidR="00FA7324" w:rsidRPr="00475E95" w14:paraId="45428AE5" w14:textId="77777777" w:rsidTr="00FA7324">
        <w:trPr>
          <w:trHeight w:val="225"/>
          <w:jc w:val="center"/>
        </w:trPr>
        <w:tc>
          <w:tcPr>
            <w:tcW w:w="1051" w:type="dxa"/>
            <w:vMerge/>
            <w:vAlign w:val="center"/>
          </w:tcPr>
          <w:p w14:paraId="55E611DD" w14:textId="77777777" w:rsidR="00FA7324" w:rsidRPr="00475E95" w:rsidRDefault="00FA7324" w:rsidP="002C702B">
            <w:pPr>
              <w:jc w:val="center"/>
              <w:rPr>
                <w:rFonts w:ascii="Calibri" w:eastAsia="Calibri" w:hAnsi="Calibri" w:cs="Times New Roman"/>
                <w:sz w:val="20"/>
                <w:szCs w:val="20"/>
              </w:rPr>
            </w:pPr>
          </w:p>
        </w:tc>
        <w:tc>
          <w:tcPr>
            <w:tcW w:w="2238" w:type="dxa"/>
            <w:vMerge/>
            <w:vAlign w:val="center"/>
          </w:tcPr>
          <w:p w14:paraId="764832E8" w14:textId="77777777" w:rsidR="00FA7324" w:rsidRPr="00475E95" w:rsidRDefault="00FA7324" w:rsidP="002C702B">
            <w:pPr>
              <w:jc w:val="center"/>
              <w:rPr>
                <w:rFonts w:ascii="Calibri" w:eastAsia="Calibri" w:hAnsi="Calibri" w:cs="Times New Roman"/>
                <w:sz w:val="20"/>
                <w:szCs w:val="20"/>
              </w:rPr>
            </w:pPr>
          </w:p>
        </w:tc>
        <w:tc>
          <w:tcPr>
            <w:tcW w:w="2338" w:type="dxa"/>
            <w:vAlign w:val="center"/>
          </w:tcPr>
          <w:p w14:paraId="4AD5F680"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TENSIOMETRE DE POIGNET</w:t>
            </w:r>
          </w:p>
        </w:tc>
        <w:tc>
          <w:tcPr>
            <w:tcW w:w="0" w:type="auto"/>
            <w:vAlign w:val="center"/>
          </w:tcPr>
          <w:p w14:paraId="0C521D81"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17 000 €</w:t>
            </w:r>
          </w:p>
        </w:tc>
      </w:tr>
      <w:tr w:rsidR="00FA7324" w:rsidRPr="00475E95" w14:paraId="6C85AC68" w14:textId="77777777" w:rsidTr="00FA7324">
        <w:trPr>
          <w:trHeight w:val="115"/>
          <w:jc w:val="center"/>
        </w:trPr>
        <w:tc>
          <w:tcPr>
            <w:tcW w:w="5627" w:type="dxa"/>
            <w:gridSpan w:val="3"/>
          </w:tcPr>
          <w:p w14:paraId="24D75367" w14:textId="77777777" w:rsidR="00FA7324" w:rsidRPr="00475E95" w:rsidRDefault="00FA7324" w:rsidP="002C702B">
            <w:pPr>
              <w:jc w:val="center"/>
              <w:rPr>
                <w:rFonts w:ascii="Calibri" w:eastAsia="Calibri" w:hAnsi="Calibri" w:cs="Times New Roman"/>
                <w:b/>
                <w:bCs/>
                <w:sz w:val="20"/>
                <w:szCs w:val="20"/>
              </w:rPr>
            </w:pPr>
            <w:r w:rsidRPr="00475E95">
              <w:rPr>
                <w:rFonts w:ascii="Calibri" w:eastAsia="Calibri" w:hAnsi="Calibri" w:cs="Times New Roman"/>
                <w:b/>
                <w:bCs/>
                <w:sz w:val="20"/>
                <w:szCs w:val="20"/>
              </w:rPr>
              <w:t>GLOBAL</w:t>
            </w:r>
          </w:p>
        </w:tc>
        <w:tc>
          <w:tcPr>
            <w:tcW w:w="0" w:type="auto"/>
            <w:shd w:val="clear" w:color="auto" w:fill="B4C6E7"/>
            <w:vAlign w:val="center"/>
          </w:tcPr>
          <w:p w14:paraId="387E9E24" w14:textId="77777777" w:rsidR="00FA7324" w:rsidRPr="00475E95" w:rsidRDefault="00FA7324" w:rsidP="002C702B">
            <w:pPr>
              <w:jc w:val="center"/>
              <w:rPr>
                <w:rFonts w:ascii="Calibri" w:eastAsia="Calibri" w:hAnsi="Calibri" w:cs="Times New Roman"/>
                <w:sz w:val="20"/>
                <w:szCs w:val="20"/>
              </w:rPr>
            </w:pPr>
            <w:r w:rsidRPr="00475E95">
              <w:rPr>
                <w:rFonts w:ascii="Calibri" w:eastAsia="Calibri" w:hAnsi="Calibri" w:cs="Times New Roman"/>
                <w:sz w:val="20"/>
                <w:szCs w:val="20"/>
              </w:rPr>
              <w:t>733 000 €</w:t>
            </w:r>
          </w:p>
        </w:tc>
      </w:tr>
    </w:tbl>
    <w:p w14:paraId="2ABB3A59" w14:textId="6EEC58CB" w:rsidR="00513A28" w:rsidRPr="009A1F9D" w:rsidRDefault="00513A28" w:rsidP="007D0B40">
      <w:pPr>
        <w:rPr>
          <w:rFonts w:ascii="Arial" w:hAnsi="Arial" w:cs="Arial"/>
          <w:u w:val="single"/>
        </w:rPr>
      </w:pPr>
    </w:p>
    <w:p w14:paraId="2CC18960" w14:textId="77777777" w:rsidR="00FA7324" w:rsidRDefault="00FA7324"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3882"/>
        <w:gridCol w:w="3177"/>
        <w:gridCol w:w="2024"/>
      </w:tblGrid>
      <w:tr w:rsidR="009B1CD0" w14:paraId="6A34CAB6" w14:textId="77777777" w:rsidTr="00475E95">
        <w:trPr>
          <w:trHeight w:val="336"/>
        </w:trPr>
        <w:tc>
          <w:tcPr>
            <w:tcW w:w="3882"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52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rsidTr="00475E95">
        <w:trPr>
          <w:trHeight w:val="336"/>
        </w:trPr>
        <w:tc>
          <w:tcPr>
            <w:tcW w:w="3882"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177"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0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rsidTr="00475E95">
        <w:trPr>
          <w:trHeight w:val="605"/>
        </w:trPr>
        <w:tc>
          <w:tcPr>
            <w:tcW w:w="3882"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177"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024"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rsidTr="00475E95">
        <w:trPr>
          <w:trHeight w:val="605"/>
        </w:trPr>
        <w:tc>
          <w:tcPr>
            <w:tcW w:w="3882"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177"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024"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rsidTr="00475E95">
        <w:trPr>
          <w:trHeight w:val="605"/>
        </w:trPr>
        <w:tc>
          <w:tcPr>
            <w:tcW w:w="3882"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177"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024"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55BCED7" w:rsidR="009B1CD0" w:rsidRDefault="009B1CD0" w:rsidP="006C4338">
      <w:pPr>
        <w:pStyle w:val="fcasegauche"/>
        <w:tabs>
          <w:tab w:val="left" w:pos="851"/>
        </w:tabs>
        <w:spacing w:after="0"/>
        <w:ind w:left="0" w:firstLine="0"/>
        <w:rPr>
          <w:rFonts w:ascii="Arial" w:hAnsi="Arial" w:cs="Arial"/>
          <w:bCs/>
          <w:iCs/>
        </w:rPr>
      </w:pPr>
    </w:p>
    <w:p w14:paraId="5E1B0A69" w14:textId="77777777" w:rsidR="00475E95" w:rsidRDefault="00475E95"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45F65FE"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r w:rsidR="00FA7324" w:rsidRPr="00F96720">
        <w:rPr>
          <w:i/>
          <w:sz w:val="18"/>
          <w:szCs w:val="18"/>
          <w:lang w:eastAsia="fr-FR" w:bidi="ml"/>
        </w:rPr>
        <w:t>une identité bancaire ou postale</w:t>
      </w:r>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07100E" w:rsidRDefault="003261C6" w:rsidP="003261C6">
      <w:pPr>
        <w:tabs>
          <w:tab w:val="left" w:pos="426"/>
        </w:tabs>
        <w:suppressAutoHyphens w:val="0"/>
        <w:spacing w:after="240"/>
        <w:jc w:val="both"/>
        <w:rPr>
          <w:rFonts w:ascii="Arial" w:hAnsi="Arial" w:cs="Arial"/>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a opté pour le régime des débits : </w:t>
      </w:r>
      <w:r w:rsidRPr="0007100E">
        <w:rPr>
          <w:rFonts w:ascii="Arial" w:hAnsi="Arial" w:cs="Arial"/>
          <w:lang w:eastAsia="fr-FR" w:bidi="ml"/>
        </w:rPr>
        <w:fldChar w:fldCharType="begin">
          <w:ffData>
            <w:name w:val="CaseACocher111"/>
            <w:enabled/>
            <w:calcOnExit w:val="0"/>
            <w:checkBox>
              <w:sizeAuto/>
              <w:default w:val="0"/>
            </w:checkBox>
          </w:ffData>
        </w:fldChar>
      </w:r>
      <w:r w:rsidRPr="0007100E">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07100E">
        <w:rPr>
          <w:rFonts w:ascii="Arial" w:hAnsi="Arial" w:cs="Arial"/>
          <w:lang w:eastAsia="fr-FR" w:bidi="ml"/>
        </w:rPr>
        <w:fldChar w:fldCharType="end"/>
      </w:r>
      <w:r w:rsidRPr="0007100E">
        <w:rPr>
          <w:rFonts w:ascii="Arial" w:hAnsi="Arial" w:cs="Arial"/>
          <w:lang w:eastAsia="fr-FR" w:bidi="ml"/>
        </w:rPr>
        <w:tab/>
        <w:t xml:space="preserve">oui   </w:t>
      </w:r>
      <w:r w:rsidRPr="0007100E">
        <w:rPr>
          <w:rFonts w:ascii="Arial" w:hAnsi="Arial" w:cs="Arial"/>
          <w:lang w:eastAsia="fr-FR" w:bidi="ml"/>
        </w:rPr>
        <w:fldChar w:fldCharType="begin">
          <w:ffData>
            <w:name w:val="CaseACocher111"/>
            <w:enabled/>
            <w:calcOnExit w:val="0"/>
            <w:checkBox>
              <w:sizeAuto/>
              <w:default w:val="0"/>
            </w:checkBox>
          </w:ffData>
        </w:fldChar>
      </w:r>
      <w:r w:rsidRPr="0007100E">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07100E">
        <w:rPr>
          <w:rFonts w:ascii="Arial" w:hAnsi="Arial" w:cs="Arial"/>
          <w:lang w:eastAsia="fr-FR" w:bidi="ml"/>
        </w:rPr>
        <w:fldChar w:fldCharType="end"/>
      </w:r>
      <w:r w:rsidRPr="0007100E">
        <w:rPr>
          <w:rFonts w:ascii="Arial" w:hAnsi="Arial" w:cs="Arial"/>
          <w:lang w:eastAsia="fr-FR" w:bidi="ml"/>
        </w:rPr>
        <w:t xml:space="preserve"> non </w:t>
      </w:r>
    </w:p>
    <w:p w14:paraId="6A34CADB" w14:textId="1CA770BD" w:rsidR="003261C6" w:rsidRPr="0007100E" w:rsidRDefault="003261C6" w:rsidP="003261C6">
      <w:pPr>
        <w:tabs>
          <w:tab w:val="left" w:pos="426"/>
        </w:tabs>
        <w:suppressAutoHyphens w:val="0"/>
        <w:spacing w:after="240"/>
        <w:jc w:val="both"/>
        <w:rPr>
          <w:rFonts w:ascii="Arial" w:hAnsi="Arial" w:cs="Arial"/>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indique le taux de TVA applicable aux </w:t>
      </w:r>
      <w:r w:rsidR="00EC4741" w:rsidRPr="00513A28">
        <w:rPr>
          <w:rFonts w:ascii="Arial" w:hAnsi="Arial" w:cs="Arial"/>
          <w:lang w:eastAsia="fr-FR" w:bidi="ml"/>
        </w:rPr>
        <w:t xml:space="preserve">fournitures/services </w:t>
      </w:r>
      <w:r w:rsidR="00EC4741" w:rsidRPr="0007100E">
        <w:rPr>
          <w:rFonts w:ascii="Arial" w:hAnsi="Arial" w:cs="Arial"/>
          <w:lang w:eastAsia="fr-FR" w:bidi="ml"/>
        </w:rPr>
        <w:t>o</w:t>
      </w:r>
      <w:r w:rsidRPr="0007100E">
        <w:rPr>
          <w:rFonts w:ascii="Arial" w:hAnsi="Arial" w:cs="Arial"/>
          <w:lang w:eastAsia="fr-FR" w:bidi="ml"/>
        </w:rPr>
        <w:t>bjets du marché</w:t>
      </w:r>
      <w:r w:rsidR="00EC4741" w:rsidRPr="0007100E">
        <w:rPr>
          <w:rFonts w:ascii="Arial" w:hAnsi="Arial" w:cs="Arial"/>
          <w:lang w:eastAsia="fr-FR" w:bidi="ml"/>
        </w:rPr>
        <w:t xml:space="preserve"> publics</w:t>
      </w:r>
      <w:r w:rsidRPr="0007100E">
        <w:rPr>
          <w:rFonts w:ascii="Arial" w:hAnsi="Arial" w:cs="Arial"/>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indique</w:t>
      </w:r>
      <w:r w:rsidR="00EC4741" w:rsidRPr="0007100E">
        <w:rPr>
          <w:rFonts w:ascii="Arial" w:hAnsi="Arial" w:cs="Arial"/>
          <w:lang w:eastAsia="fr-FR" w:bidi="ml"/>
        </w:rPr>
        <w:t>,</w:t>
      </w:r>
      <w:r w:rsidRPr="0007100E">
        <w:rPr>
          <w:rFonts w:ascii="Arial" w:hAnsi="Arial" w:cs="Arial"/>
          <w:lang w:eastAsia="fr-FR" w:bidi="ml"/>
        </w:rPr>
        <w:t xml:space="preserve"> le cas échéant</w:t>
      </w:r>
      <w:r w:rsidR="00EC4741" w:rsidRPr="0007100E">
        <w:rPr>
          <w:rFonts w:ascii="Arial" w:hAnsi="Arial" w:cs="Arial"/>
          <w:lang w:eastAsia="fr-FR" w:bidi="ml"/>
        </w:rPr>
        <w:t>,</w:t>
      </w:r>
      <w:r w:rsidRPr="0007100E">
        <w:rPr>
          <w:rFonts w:ascii="Arial" w:hAnsi="Arial" w:cs="Arial"/>
          <w:lang w:eastAsia="fr-FR" w:bidi="ml"/>
        </w:rPr>
        <w:t xml:space="preserve"> son numéro d’agrément de formation continue :</w:t>
      </w:r>
      <w:r w:rsidRPr="003261C6">
        <w:rPr>
          <w:lang w:eastAsia="fr-FR" w:bidi="ml"/>
        </w:rPr>
        <w:t xml:space="preserve">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07100E" w:rsidRDefault="009B1CD0" w:rsidP="00CD46CC">
      <w:pPr>
        <w:pStyle w:val="fcasegauche"/>
        <w:tabs>
          <w:tab w:val="left" w:pos="426"/>
          <w:tab w:val="left" w:pos="851"/>
        </w:tabs>
        <w:spacing w:after="0"/>
        <w:ind w:left="0" w:firstLine="0"/>
        <w:jc w:val="left"/>
        <w:rPr>
          <w:rFonts w:ascii="Arial" w:hAnsi="Arial" w:cs="Arial"/>
          <w:i/>
        </w:rPr>
      </w:pPr>
      <w:r w:rsidRPr="0007100E">
        <w:rPr>
          <w:rFonts w:ascii="Arial" w:hAnsi="Arial" w:cs="Arial"/>
        </w:rPr>
        <w:t>Je renonce</w:t>
      </w:r>
      <w:r w:rsidR="00151DBB" w:rsidRPr="0007100E">
        <w:rPr>
          <w:rFonts w:ascii="Arial" w:hAnsi="Arial" w:cs="Arial"/>
        </w:rPr>
        <w:t xml:space="preserve"> au bénéfice de l'avance : </w:t>
      </w:r>
      <w:r w:rsidR="00151DBB" w:rsidRPr="0007100E">
        <w:rPr>
          <w:rFonts w:ascii="Arial" w:hAnsi="Arial" w:cs="Arial"/>
        </w:rPr>
        <w:tab/>
      </w:r>
      <w:r w:rsidR="00151DBB" w:rsidRPr="0007100E">
        <w:rPr>
          <w:rFonts w:ascii="Arial" w:hAnsi="Arial" w:cs="Arial"/>
        </w:rPr>
        <w:tab/>
        <w:t xml:space="preserve">         </w:t>
      </w:r>
      <w:r w:rsidR="007D7A65" w:rsidRPr="0007100E">
        <w:rPr>
          <w:rFonts w:ascii="Arial" w:hAnsi="Arial" w:cs="Arial"/>
        </w:rPr>
        <w:fldChar w:fldCharType="begin">
          <w:ffData>
            <w:name w:val=""/>
            <w:enabled/>
            <w:calcOnExit w:val="0"/>
            <w:checkBox>
              <w:size w:val="20"/>
              <w:default w:val="0"/>
            </w:checkBox>
          </w:ffData>
        </w:fldChar>
      </w:r>
      <w:r w:rsidR="007D7A65" w:rsidRPr="0007100E">
        <w:rPr>
          <w:rFonts w:ascii="Arial" w:hAnsi="Arial" w:cs="Arial"/>
        </w:rPr>
        <w:instrText xml:space="preserve"> FORMCHECKBOX </w:instrText>
      </w:r>
      <w:r w:rsidR="00475E95">
        <w:rPr>
          <w:rFonts w:ascii="Arial" w:hAnsi="Arial" w:cs="Arial"/>
        </w:rPr>
      </w:r>
      <w:r w:rsidR="00475E95">
        <w:rPr>
          <w:rFonts w:ascii="Arial" w:hAnsi="Arial" w:cs="Arial"/>
        </w:rPr>
        <w:fldChar w:fldCharType="separate"/>
      </w:r>
      <w:r w:rsidR="007D7A65" w:rsidRPr="0007100E">
        <w:rPr>
          <w:rFonts w:ascii="Arial" w:hAnsi="Arial" w:cs="Arial"/>
        </w:rPr>
        <w:fldChar w:fldCharType="end"/>
      </w:r>
      <w:r w:rsidR="00151DBB" w:rsidRPr="0007100E">
        <w:rPr>
          <w:rFonts w:ascii="Arial" w:hAnsi="Arial" w:cs="Arial"/>
        </w:rPr>
        <w:t xml:space="preserve"> </w:t>
      </w:r>
      <w:r w:rsidR="02E7B63C" w:rsidRPr="0007100E">
        <w:rPr>
          <w:rFonts w:ascii="Arial" w:hAnsi="Arial" w:cs="Arial"/>
        </w:rPr>
        <w:t xml:space="preserve">OUI  </w:t>
      </w:r>
      <w:r w:rsidR="007D7A65" w:rsidRPr="0007100E">
        <w:rPr>
          <w:rFonts w:ascii="Arial" w:hAnsi="Arial" w:cs="Arial"/>
        </w:rPr>
        <w:fldChar w:fldCharType="begin">
          <w:ffData>
            <w:name w:val=""/>
            <w:enabled/>
            <w:calcOnExit w:val="0"/>
            <w:checkBox>
              <w:size w:val="20"/>
              <w:default w:val="0"/>
            </w:checkBox>
          </w:ffData>
        </w:fldChar>
      </w:r>
      <w:r w:rsidR="007D7A65" w:rsidRPr="0007100E">
        <w:rPr>
          <w:rFonts w:ascii="Arial" w:hAnsi="Arial" w:cs="Arial"/>
        </w:rPr>
        <w:instrText xml:space="preserve"> FORMCHECKBOX </w:instrText>
      </w:r>
      <w:r w:rsidR="00475E95">
        <w:rPr>
          <w:rFonts w:ascii="Arial" w:hAnsi="Arial" w:cs="Arial"/>
        </w:rPr>
      </w:r>
      <w:r w:rsidR="00475E95">
        <w:rPr>
          <w:rFonts w:ascii="Arial" w:hAnsi="Arial" w:cs="Arial"/>
        </w:rPr>
        <w:fldChar w:fldCharType="separate"/>
      </w:r>
      <w:r w:rsidR="007D7A65" w:rsidRPr="0007100E">
        <w:rPr>
          <w:rFonts w:ascii="Arial" w:hAnsi="Arial" w:cs="Arial"/>
        </w:rPr>
        <w:fldChar w:fldCharType="end"/>
      </w:r>
      <w:r w:rsidR="02E7B63C" w:rsidRPr="0007100E">
        <w:rPr>
          <w:rFonts w:ascii="Arial" w:hAnsi="Arial" w:cs="Arial"/>
        </w:rPr>
        <w:t xml:space="preserve"> NON</w:t>
      </w:r>
      <w:r w:rsidRPr="0007100E">
        <w:rPr>
          <w:rFonts w:ascii="Arial" w:hAnsi="Arial" w:cs="Arial"/>
        </w:rPr>
        <w:tab/>
      </w:r>
    </w:p>
    <w:p w14:paraId="6A34CAE9" w14:textId="6F36D92C" w:rsidR="009B1CD0" w:rsidRPr="0007100E" w:rsidRDefault="009B1CD0" w:rsidP="009B45B9">
      <w:pPr>
        <w:tabs>
          <w:tab w:val="left" w:pos="851"/>
        </w:tabs>
        <w:rPr>
          <w:rFonts w:ascii="Arial" w:hAnsi="Arial" w:cs="Arial"/>
          <w:b/>
        </w:rPr>
      </w:pPr>
      <w:r w:rsidRPr="0007100E">
        <w:rPr>
          <w:rFonts w:ascii="Arial" w:hAnsi="Arial" w:cs="Arial"/>
          <w:i/>
        </w:rPr>
        <w:t>(</w:t>
      </w:r>
      <w:r w:rsidR="00D904A2" w:rsidRPr="0007100E">
        <w:rPr>
          <w:rFonts w:ascii="Arial" w:hAnsi="Arial" w:cs="Arial"/>
          <w:i/>
        </w:rPr>
        <w:t xml:space="preserve">Le </w:t>
      </w:r>
      <w:r w:rsidR="00EC4741" w:rsidRPr="0007100E">
        <w:rPr>
          <w:rFonts w:ascii="Arial" w:hAnsi="Arial" w:cs="Arial"/>
          <w:i/>
        </w:rPr>
        <w:t xml:space="preserve">soumissionnaire </w:t>
      </w:r>
      <w:r w:rsidR="00D904A2" w:rsidRPr="0007100E">
        <w:rPr>
          <w:rFonts w:ascii="Arial" w:hAnsi="Arial" w:cs="Arial"/>
          <w:i/>
        </w:rPr>
        <w:t>c</w:t>
      </w:r>
      <w:r w:rsidRPr="0007100E">
        <w:rPr>
          <w:rFonts w:ascii="Arial" w:hAnsi="Arial" w:cs="Arial"/>
          <w:i/>
        </w:rPr>
        <w:t>oche la case correspondante.)</w:t>
      </w:r>
    </w:p>
    <w:p w14:paraId="367B057B" w14:textId="77777777" w:rsidR="00FA7324" w:rsidRPr="0007100E" w:rsidRDefault="00FA7324" w:rsidP="009B45B9">
      <w:pPr>
        <w:tabs>
          <w:tab w:val="left" w:pos="426"/>
          <w:tab w:val="left" w:pos="851"/>
        </w:tabs>
        <w:jc w:val="both"/>
        <w:rPr>
          <w:rFonts w:ascii="Arial" w:hAnsi="Arial" w:cs="Arial"/>
          <w:b/>
        </w:rPr>
      </w:pPr>
    </w:p>
    <w:p w14:paraId="6A34CAED" w14:textId="58F629E0" w:rsidR="009B1CD0" w:rsidRPr="0007100E" w:rsidRDefault="009B1CD0" w:rsidP="009B45B9">
      <w:pPr>
        <w:pStyle w:val="Titre4"/>
        <w:tabs>
          <w:tab w:val="clear" w:pos="4111"/>
          <w:tab w:val="left" w:pos="426"/>
          <w:tab w:val="left" w:pos="851"/>
        </w:tabs>
      </w:pPr>
      <w:r w:rsidRPr="0007100E">
        <w:t>B</w:t>
      </w:r>
      <w:r w:rsidR="003261C6" w:rsidRPr="0007100E">
        <w:t>8</w:t>
      </w:r>
      <w:r w:rsidRPr="0007100E">
        <w:t xml:space="preserve"> -</w:t>
      </w:r>
      <w:r w:rsidRPr="0007100E">
        <w:rPr>
          <w:b w:val="0"/>
        </w:rPr>
        <w:t xml:space="preserve"> </w:t>
      </w:r>
      <w:r w:rsidRPr="0007100E">
        <w:t>Durée du marché</w:t>
      </w:r>
      <w:r w:rsidR="00EC4741" w:rsidRPr="0007100E">
        <w:t xml:space="preserve"> public </w:t>
      </w:r>
      <w:r w:rsidRPr="0007100E">
        <w:t>:</w:t>
      </w:r>
    </w:p>
    <w:p w14:paraId="6A34CAEE" w14:textId="77777777" w:rsidR="009B1CD0" w:rsidRPr="0007100E" w:rsidRDefault="009B1CD0" w:rsidP="009B45B9">
      <w:pPr>
        <w:tabs>
          <w:tab w:val="left" w:pos="576"/>
          <w:tab w:val="left" w:pos="851"/>
        </w:tabs>
        <w:jc w:val="both"/>
        <w:rPr>
          <w:rFonts w:ascii="Arial" w:hAnsi="Arial" w:cs="Arial"/>
        </w:rPr>
      </w:pPr>
    </w:p>
    <w:p w14:paraId="600B2916" w14:textId="15651648" w:rsidR="004A3726" w:rsidRPr="004A3726" w:rsidRDefault="004A3726" w:rsidP="004A3726">
      <w:pPr>
        <w:suppressAutoHyphens w:val="0"/>
        <w:autoSpaceDE w:val="0"/>
        <w:autoSpaceDN w:val="0"/>
        <w:adjustRightInd w:val="0"/>
        <w:rPr>
          <w:rFonts w:ascii="Arial" w:hAnsi="Arial" w:cs="Arial"/>
        </w:rPr>
      </w:pPr>
      <w:r w:rsidRPr="004A3726">
        <w:rPr>
          <w:rFonts w:ascii="Arial" w:hAnsi="Arial" w:cs="Arial"/>
        </w:rPr>
        <w:t xml:space="preserve">Le marché public prend effet à compter du 28/03/2026 ou à sa date de notification si elle est postérieure à celle-ci, pour une durée de 24 mois, </w:t>
      </w:r>
      <w:r w:rsidRPr="004A3726">
        <w:rPr>
          <w:rFonts w:ascii="Arial" w:hAnsi="Arial" w:cs="Arial"/>
          <w:bCs/>
        </w:rPr>
        <w:t>pour tous les lots sauf les lots 1 et 2 où la date de notification sera ultérieure à compter du 08/07/2026 jusqu’au 27/03/2028.</w:t>
      </w:r>
    </w:p>
    <w:p w14:paraId="27342C53" w14:textId="77777777" w:rsidR="004A3726" w:rsidRPr="004A3726" w:rsidRDefault="004A3726" w:rsidP="004A3726">
      <w:pPr>
        <w:suppressAutoHyphens w:val="0"/>
        <w:autoSpaceDE w:val="0"/>
        <w:autoSpaceDN w:val="0"/>
        <w:adjustRightInd w:val="0"/>
        <w:rPr>
          <w:rFonts w:ascii="Arial" w:hAnsi="Arial" w:cs="Arial"/>
        </w:rPr>
      </w:pPr>
      <w:r w:rsidRPr="004A3726">
        <w:rPr>
          <w:rFonts w:ascii="Arial" w:hAnsi="Arial" w:cs="Arial"/>
        </w:rPr>
        <w:t xml:space="preserve">A l’issue de la première période, le marché public est reconductible 1 fois pour une période de 24 mois, selon les dispositions du CCAP/CCTP. </w:t>
      </w:r>
    </w:p>
    <w:p w14:paraId="6A34CAFB" w14:textId="77777777" w:rsidR="009B1CD0" w:rsidRPr="0007100E" w:rsidRDefault="009B1CD0" w:rsidP="009B45B9">
      <w:pPr>
        <w:tabs>
          <w:tab w:val="left" w:pos="426"/>
          <w:tab w:val="left" w:pos="851"/>
        </w:tabs>
        <w:jc w:val="both"/>
        <w:rPr>
          <w:rFonts w:ascii="Arial" w:hAnsi="Arial" w:cs="Arial"/>
          <w:b/>
        </w:rPr>
      </w:pPr>
    </w:p>
    <w:p w14:paraId="6A34CAFD" w14:textId="77777777" w:rsidR="00AE1C9C" w:rsidRPr="0007100E" w:rsidRDefault="00AE1C9C" w:rsidP="00AE1C9C">
      <w:pPr>
        <w:tabs>
          <w:tab w:val="left" w:pos="426"/>
        </w:tabs>
        <w:suppressAutoHyphens w:val="0"/>
        <w:jc w:val="both"/>
        <w:rPr>
          <w:rFonts w:ascii="Arial" w:hAnsi="Arial" w:cs="Arial"/>
          <w:b/>
          <w:bCs/>
          <w:lang w:eastAsia="fr-FR" w:bidi="ml"/>
        </w:rPr>
      </w:pPr>
      <w:r w:rsidRPr="0007100E">
        <w:rPr>
          <w:rFonts w:ascii="Arial" w:hAnsi="Arial" w:cs="Arial"/>
          <w:b/>
          <w:bCs/>
          <w:lang w:eastAsia="fr-FR" w:bidi="ml"/>
        </w:rPr>
        <w:t>B9 - Délai de validité de l’offre :</w:t>
      </w:r>
    </w:p>
    <w:p w14:paraId="6A34CAFE" w14:textId="77777777" w:rsidR="00AE1C9C" w:rsidRPr="0007100E" w:rsidRDefault="00AE1C9C" w:rsidP="00AE1C9C">
      <w:pPr>
        <w:tabs>
          <w:tab w:val="left" w:pos="426"/>
        </w:tabs>
        <w:suppressAutoHyphens w:val="0"/>
        <w:jc w:val="both"/>
        <w:rPr>
          <w:rFonts w:ascii="Arial" w:hAnsi="Arial" w:cs="Arial"/>
          <w:lang w:eastAsia="fr-FR" w:bidi="ml"/>
        </w:rPr>
      </w:pPr>
    </w:p>
    <w:p w14:paraId="6A34CAFF" w14:textId="557A91F6" w:rsidR="00AE1C9C" w:rsidRPr="0007100E" w:rsidRDefault="00AE1C9C" w:rsidP="00AE1C9C">
      <w:pPr>
        <w:tabs>
          <w:tab w:val="left" w:pos="426"/>
        </w:tabs>
        <w:suppressAutoHyphens w:val="0"/>
        <w:jc w:val="both"/>
        <w:rPr>
          <w:rFonts w:ascii="Arial" w:hAnsi="Arial" w:cs="Arial"/>
          <w:b/>
          <w:bCs/>
          <w:color w:val="0000FF"/>
          <w:lang w:eastAsia="fr-FR" w:bidi="ml"/>
        </w:rPr>
      </w:pPr>
      <w:r w:rsidRPr="0007100E">
        <w:rPr>
          <w:rFonts w:ascii="Arial" w:hAnsi="Arial" w:cs="Arial"/>
          <w:lang w:eastAsia="fr-FR" w:bidi="ml"/>
        </w:rPr>
        <w:t xml:space="preserve">Le présent engagement me lie pour le délai de validité des offres </w:t>
      </w:r>
      <w:r w:rsidR="005109B9" w:rsidRPr="0007100E">
        <w:rPr>
          <w:rFonts w:ascii="Arial" w:hAnsi="Arial" w:cs="Arial"/>
          <w:lang w:eastAsia="fr-FR" w:bidi="ml"/>
        </w:rPr>
        <w:t xml:space="preserve">qui est de </w:t>
      </w:r>
      <w:r w:rsidR="00FA7324">
        <w:rPr>
          <w:rFonts w:ascii="Arial" w:hAnsi="Arial" w:cs="Arial"/>
          <w:lang w:eastAsia="fr-FR" w:bidi="ml"/>
        </w:rPr>
        <w:t>6</w:t>
      </w:r>
      <w:r w:rsidR="005109B9" w:rsidRPr="0007100E">
        <w:rPr>
          <w:rFonts w:ascii="Arial" w:hAnsi="Arial" w:cs="Arial"/>
          <w:lang w:eastAsia="fr-FR" w:bidi="ml"/>
        </w:rPr>
        <w:t xml:space="preserve"> mois à compter de la date limite de réception des offres. </w:t>
      </w:r>
    </w:p>
    <w:p w14:paraId="6A34CB03" w14:textId="77777777" w:rsidR="009B1CD0" w:rsidRDefault="009B1CD0" w:rsidP="00B141CA">
      <w:pPr>
        <w:suppressAutoHyphens w:val="0"/>
        <w:jc w:val="both"/>
        <w:rPr>
          <w:rFonts w:ascii="Arial" w:hAnsi="Arial" w:cs="Arial"/>
          <w:b/>
        </w:rPr>
      </w:pPr>
    </w:p>
    <w:p w14:paraId="6A34CB06" w14:textId="05BA0554" w:rsidR="009B1CD0" w:rsidRPr="005109B9" w:rsidRDefault="009B1CD0" w:rsidP="005109B9">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75E9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75E9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371865B" w:rsidR="0021527A" w:rsidRDefault="0021527A" w:rsidP="0007100E">
      <w:pPr>
        <w:suppressAutoHyphens w:val="0"/>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9371D3">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9371D3">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9371D3">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9371D3">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4E6B452C" w:rsidR="00EA4CE6" w:rsidRDefault="00EA4CE6" w:rsidP="00EA4CE6">
      <w:pPr>
        <w:suppressAutoHyphens w:val="0"/>
        <w:rPr>
          <w:rFonts w:ascii="Arial" w:hAnsi="Arial" w:cs="Arial"/>
          <w:b/>
          <w:lang w:eastAsia="fr-FR" w:bidi="ml"/>
        </w:rPr>
      </w:pPr>
    </w:p>
    <w:p w14:paraId="04497976" w14:textId="11C55A7E" w:rsidR="00475E95" w:rsidRDefault="00475E95" w:rsidP="00EA4CE6">
      <w:pPr>
        <w:suppressAutoHyphens w:val="0"/>
        <w:rPr>
          <w:rFonts w:ascii="Arial" w:hAnsi="Arial" w:cs="Arial"/>
          <w:b/>
          <w:lang w:eastAsia="fr-FR" w:bidi="ml"/>
        </w:rPr>
      </w:pPr>
    </w:p>
    <w:p w14:paraId="5B2D5735" w14:textId="7577785F" w:rsidR="00475E95" w:rsidRDefault="00475E95" w:rsidP="00EA4CE6">
      <w:pPr>
        <w:suppressAutoHyphens w:val="0"/>
        <w:rPr>
          <w:rFonts w:ascii="Arial" w:hAnsi="Arial" w:cs="Arial"/>
          <w:b/>
          <w:lang w:eastAsia="fr-FR" w:bidi="ml"/>
        </w:rPr>
      </w:pPr>
    </w:p>
    <w:p w14:paraId="0351D8D7" w14:textId="75F85B30" w:rsidR="00475E95" w:rsidRDefault="00475E95" w:rsidP="00EA4CE6">
      <w:pPr>
        <w:suppressAutoHyphens w:val="0"/>
        <w:rPr>
          <w:rFonts w:ascii="Arial" w:hAnsi="Arial" w:cs="Arial"/>
          <w:b/>
          <w:lang w:eastAsia="fr-FR" w:bidi="ml"/>
        </w:rPr>
      </w:pPr>
    </w:p>
    <w:p w14:paraId="53CF2B49" w14:textId="4DBC812F" w:rsidR="00475E95" w:rsidRDefault="00475E95" w:rsidP="00EA4CE6">
      <w:pPr>
        <w:suppressAutoHyphens w:val="0"/>
        <w:rPr>
          <w:rFonts w:ascii="Arial" w:hAnsi="Arial" w:cs="Arial"/>
          <w:b/>
          <w:lang w:eastAsia="fr-FR" w:bidi="ml"/>
        </w:rPr>
      </w:pPr>
    </w:p>
    <w:p w14:paraId="53B4D6F8" w14:textId="5BA7BB56" w:rsidR="00475E95" w:rsidRDefault="00475E95" w:rsidP="00EA4CE6">
      <w:pPr>
        <w:suppressAutoHyphens w:val="0"/>
        <w:rPr>
          <w:rFonts w:ascii="Arial" w:hAnsi="Arial" w:cs="Arial"/>
          <w:b/>
          <w:lang w:eastAsia="fr-FR" w:bidi="ml"/>
        </w:rPr>
      </w:pPr>
    </w:p>
    <w:p w14:paraId="4CCACAE0" w14:textId="1AD5DE27" w:rsidR="00475E95" w:rsidRDefault="00475E95" w:rsidP="00EA4CE6">
      <w:pPr>
        <w:suppressAutoHyphens w:val="0"/>
        <w:rPr>
          <w:rFonts w:ascii="Arial" w:hAnsi="Arial" w:cs="Arial"/>
          <w:b/>
          <w:lang w:eastAsia="fr-FR" w:bidi="ml"/>
        </w:rPr>
      </w:pPr>
    </w:p>
    <w:p w14:paraId="19B82B6D" w14:textId="77777777" w:rsidR="00475E95" w:rsidRPr="00EA4CE6" w:rsidRDefault="00475E95"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lastRenderedPageBreak/>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288E019F"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07100E">
        <w:rPr>
          <w:rFonts w:ascii="Arial" w:hAnsi="Arial" w:cs="Arial"/>
          <w:b/>
          <w:bCs/>
          <w:color w:val="FF0000"/>
        </w:rPr>
        <w:t>marchespublic.alpm@efs.sante.fr</w:t>
      </w: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bookmarkStart w:id="0" w:name="_Hlk185841423"/>
            <w:r>
              <w:rPr>
                <w:sz w:val="22"/>
                <w:szCs w:val="22"/>
              </w:rPr>
              <w:t xml:space="preserve">D - </w:t>
            </w:r>
            <w:r w:rsidR="00EA4CE6">
              <w:rPr>
                <w:sz w:val="22"/>
                <w:szCs w:val="22"/>
                <w:lang w:bidi="ml"/>
              </w:rPr>
              <w:t>Identification du (des) pouvoir(s) adjudicateur(s).</w:t>
            </w:r>
          </w:p>
        </w:tc>
      </w:tr>
      <w:bookmarkEnd w:id="0"/>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350D7677"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Établissement Français du Sang Provence Alpes Côte d’Azur - Corse</w:t>
      </w:r>
    </w:p>
    <w:p w14:paraId="60867504"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149, boulevard Baille</w:t>
      </w:r>
    </w:p>
    <w:p w14:paraId="214406BA"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13005 Marseille</w:t>
      </w:r>
    </w:p>
    <w:p w14:paraId="49C2D31A"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Téléphone : 04 91 18 95 00</w:t>
      </w:r>
    </w:p>
    <w:p w14:paraId="52297BDD"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Télécopie : 04 91 18 28 96</w:t>
      </w:r>
    </w:p>
    <w:p w14:paraId="1C81AAF3" w14:textId="77777777" w:rsidR="0007100E" w:rsidRPr="00AA7E0B" w:rsidRDefault="0007100E" w:rsidP="0007100E">
      <w:pPr>
        <w:pStyle w:val="En-tte"/>
        <w:numPr>
          <w:ilvl w:val="0"/>
          <w:numId w:val="2"/>
        </w:numPr>
        <w:tabs>
          <w:tab w:val="clear" w:pos="4536"/>
          <w:tab w:val="clear" w:pos="9072"/>
        </w:tabs>
        <w:jc w:val="center"/>
        <w:rPr>
          <w:rFonts w:ascii="Arial" w:hAnsi="Arial" w:cs="Arial"/>
          <w:lang w:bidi="ml"/>
        </w:rPr>
      </w:pPr>
      <w:r w:rsidRPr="00AA7E0B">
        <w:rPr>
          <w:rFonts w:ascii="ArialMT" w:hAnsi="ArialMT" w:cs="ArialMT"/>
          <w:lang w:eastAsia="fr-FR"/>
        </w:rPr>
        <w:t>Siret : 42882285200136</w:t>
      </w:r>
    </w:p>
    <w:p w14:paraId="6A34CC20" w14:textId="4C6B160C" w:rsidR="0079785C" w:rsidRDefault="0079785C" w:rsidP="00EA4CE6">
      <w:pPr>
        <w:pStyle w:val="fcase2metab"/>
        <w:ind w:left="0" w:firstLine="0"/>
        <w:rPr>
          <w:rFonts w:ascii="Arial" w:hAnsi="Arial" w:cs="Arial"/>
        </w:rPr>
      </w:pPr>
    </w:p>
    <w:p w14:paraId="43399C7B" w14:textId="3A9F84C2" w:rsidR="005109B9" w:rsidRDefault="005109B9" w:rsidP="00EA4CE6">
      <w:pPr>
        <w:pStyle w:val="fcase2metab"/>
        <w:ind w:left="0" w:firstLine="0"/>
        <w:rPr>
          <w:rFonts w:ascii="Arial" w:hAnsi="Arial" w:cs="Arial"/>
        </w:rPr>
      </w:pPr>
    </w:p>
    <w:p w14:paraId="14B4DCF2" w14:textId="77777777" w:rsidR="005109B9" w:rsidRDefault="005109B9" w:rsidP="00EA4CE6">
      <w:pPr>
        <w:pStyle w:val="fcase2metab"/>
        <w:ind w:left="0" w:firstLine="0"/>
        <w:rPr>
          <w:rFonts w:ascii="Arial" w:hAnsi="Arial" w:cs="Arial"/>
        </w:rPr>
      </w:pPr>
    </w:p>
    <w:p w14:paraId="798CFAEA" w14:textId="77777777" w:rsidR="005109B9" w:rsidRDefault="005109B9" w:rsidP="005109B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3082DC65" w14:textId="77777777" w:rsidR="005109B9" w:rsidRPr="00B86CA7" w:rsidRDefault="005109B9" w:rsidP="005109B9">
      <w:pPr>
        <w:tabs>
          <w:tab w:val="left" w:pos="851"/>
        </w:tabs>
        <w:jc w:val="both"/>
        <w:rPr>
          <w:rFonts w:ascii="Arial" w:hAnsi="Arial" w:cs="Arial"/>
        </w:rPr>
      </w:pPr>
    </w:p>
    <w:p w14:paraId="274DCC0F" w14:textId="77777777"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6E9A2C38" w14:textId="77777777" w:rsidR="005109B9" w:rsidRDefault="005109B9" w:rsidP="005109B9">
      <w:pPr>
        <w:tabs>
          <w:tab w:val="left" w:pos="851"/>
        </w:tabs>
        <w:jc w:val="both"/>
        <w:rPr>
          <w:rFonts w:ascii="Arial" w:hAnsi="Arial" w:cs="Arial"/>
        </w:rPr>
      </w:pPr>
    </w:p>
    <w:p w14:paraId="2B9F5934" w14:textId="77777777" w:rsidR="005109B9" w:rsidRDefault="005109B9" w:rsidP="005109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1B2DF948" w14:textId="77777777" w:rsidR="005109B9" w:rsidRPr="004D4DC6" w:rsidRDefault="005109B9" w:rsidP="005109B9">
      <w:pPr>
        <w:tabs>
          <w:tab w:val="left" w:pos="851"/>
        </w:tabs>
        <w:jc w:val="both"/>
        <w:rPr>
          <w:rFonts w:ascii="Arial" w:hAnsi="Arial" w:cs="Arial"/>
          <w:b/>
          <w:i/>
          <w:sz w:val="18"/>
          <w:szCs w:val="18"/>
        </w:rPr>
      </w:pPr>
    </w:p>
    <w:p w14:paraId="4DC10D62" w14:textId="77777777" w:rsidR="005109B9" w:rsidRDefault="005109B9" w:rsidP="005109B9">
      <w:pPr>
        <w:suppressAutoHyphens w:val="0"/>
        <w:autoSpaceDE w:val="0"/>
        <w:autoSpaceDN w:val="0"/>
        <w:adjustRightInd w:val="0"/>
        <w:rPr>
          <w:rFonts w:ascii="ArialMT" w:hAnsi="ArialMT" w:cs="ArialMT"/>
          <w:lang w:eastAsia="fr-FR"/>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022B345C" w14:textId="77777777" w:rsidR="005109B9" w:rsidRPr="00AA7E0B" w:rsidRDefault="005109B9" w:rsidP="005109B9">
      <w:pPr>
        <w:suppressAutoHyphens w:val="0"/>
        <w:autoSpaceDE w:val="0"/>
        <w:autoSpaceDN w:val="0"/>
        <w:adjustRightInd w:val="0"/>
        <w:rPr>
          <w:rFonts w:ascii="Arial" w:hAnsi="Arial" w:cs="Arial"/>
          <w:lang w:eastAsia="fr-FR" w:bidi="ml"/>
        </w:rPr>
      </w:pPr>
    </w:p>
    <w:p w14:paraId="4E845309" w14:textId="77777777" w:rsidR="005109B9" w:rsidRPr="00EA4CE6" w:rsidRDefault="005109B9" w:rsidP="005109B9">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45726127" w14:textId="77777777" w:rsidR="005109B9" w:rsidRPr="00EA4CE6" w:rsidRDefault="005109B9" w:rsidP="005109B9">
      <w:pPr>
        <w:tabs>
          <w:tab w:val="left" w:pos="426"/>
          <w:tab w:val="left" w:pos="851"/>
        </w:tabs>
        <w:suppressAutoHyphens w:val="0"/>
        <w:jc w:val="both"/>
        <w:rPr>
          <w:rFonts w:ascii="Arial" w:hAnsi="Arial" w:cs="Arial"/>
          <w:color w:val="008000"/>
          <w:lang w:eastAsia="fr-FR" w:bidi="ml"/>
        </w:rPr>
      </w:pPr>
    </w:p>
    <w:p w14:paraId="500600B0" w14:textId="77777777"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115552E1" w14:textId="77777777" w:rsidR="005109B9" w:rsidRPr="00EA4CE6" w:rsidRDefault="005109B9" w:rsidP="005109B9">
      <w:pPr>
        <w:tabs>
          <w:tab w:val="left" w:pos="426"/>
          <w:tab w:val="left" w:pos="851"/>
        </w:tabs>
        <w:suppressAutoHyphens w:val="0"/>
        <w:jc w:val="both"/>
        <w:rPr>
          <w:rFonts w:ascii="Arial" w:hAnsi="Arial" w:cs="Arial"/>
          <w:lang w:eastAsia="fr-FR" w:bidi="ml"/>
        </w:rPr>
      </w:pPr>
    </w:p>
    <w:p w14:paraId="11594DA5" w14:textId="77777777" w:rsidR="005109B9" w:rsidRDefault="005109B9" w:rsidP="005109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2A04667E" w14:textId="77777777" w:rsidR="005109B9" w:rsidRDefault="005109B9" w:rsidP="005109B9">
      <w:pPr>
        <w:pStyle w:val="fcase2metab"/>
        <w:rPr>
          <w:rFonts w:ascii="Arial" w:hAnsi="Arial" w:cs="Arial"/>
        </w:rPr>
      </w:pPr>
    </w:p>
    <w:p w14:paraId="05DCC86B" w14:textId="52A9995A"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Madame l’Agent comptable secondaire de l’Établissement Français du Sang Provence Alpes Côte d’Azur</w:t>
      </w:r>
      <w:r>
        <w:rPr>
          <w:rFonts w:ascii="ArialMT" w:hAnsi="ArialMT" w:cs="ArialMT"/>
          <w:lang w:eastAsia="fr-FR"/>
        </w:rPr>
        <w:t xml:space="preserve"> </w:t>
      </w:r>
      <w:r w:rsidRPr="00AA7E0B">
        <w:rPr>
          <w:rFonts w:ascii="ArialMT" w:hAnsi="ArialMT" w:cs="ArialMT"/>
          <w:lang w:eastAsia="fr-FR"/>
        </w:rPr>
        <w:t>et Corse (adresse identique)</w:t>
      </w:r>
    </w:p>
    <w:p w14:paraId="02015FC8" w14:textId="77777777" w:rsidR="005109B9" w:rsidRDefault="005109B9" w:rsidP="005109B9">
      <w:pPr>
        <w:pStyle w:val="fcase2metab"/>
        <w:rPr>
          <w:rFonts w:ascii="Arial" w:hAnsi="Arial" w:cs="Arial"/>
        </w:rPr>
      </w:pPr>
    </w:p>
    <w:p w14:paraId="09C423E5" w14:textId="0372C84C" w:rsidR="005109B9" w:rsidRDefault="005109B9" w:rsidP="005109B9">
      <w:pPr>
        <w:tabs>
          <w:tab w:val="left" w:pos="720"/>
          <w:tab w:val="left" w:pos="851"/>
        </w:tabs>
        <w:jc w:val="both"/>
        <w:rPr>
          <w:rFonts w:ascii="Arial" w:hAnsi="Arial" w:cs="Arial"/>
          <w:color w:val="0000FF"/>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color w:val="0000FF"/>
        </w:rPr>
        <w:t xml:space="preserve"> </w:t>
      </w:r>
    </w:p>
    <w:p w14:paraId="657AB2CB" w14:textId="77777777" w:rsidR="009371D3" w:rsidRDefault="009371D3" w:rsidP="005109B9">
      <w:pPr>
        <w:tabs>
          <w:tab w:val="left" w:pos="720"/>
          <w:tab w:val="left" w:pos="851"/>
        </w:tabs>
        <w:jc w:val="both"/>
        <w:rPr>
          <w:rFonts w:ascii="Arial" w:hAnsi="Arial" w:cs="Arial"/>
          <w:color w:val="0000FF"/>
        </w:rPr>
      </w:pPr>
    </w:p>
    <w:p w14:paraId="28A01E2A" w14:textId="5A3E7AAF" w:rsidR="009371D3" w:rsidRDefault="009371D3" w:rsidP="005109B9">
      <w:pPr>
        <w:tabs>
          <w:tab w:val="left" w:pos="720"/>
          <w:tab w:val="left" w:pos="851"/>
        </w:tabs>
        <w:jc w:val="both"/>
        <w:rPr>
          <w:rFonts w:ascii="Arial" w:hAnsi="Arial" w:cs="Arial"/>
          <w:color w:val="0000FF"/>
        </w:rPr>
      </w:pPr>
    </w:p>
    <w:p w14:paraId="29F57021" w14:textId="47DB72B0" w:rsidR="00FA7324" w:rsidRDefault="00FA7324" w:rsidP="005109B9">
      <w:pPr>
        <w:tabs>
          <w:tab w:val="left" w:pos="720"/>
          <w:tab w:val="left" w:pos="851"/>
        </w:tabs>
        <w:jc w:val="both"/>
        <w:rPr>
          <w:rFonts w:ascii="Arial" w:hAnsi="Arial" w:cs="Arial"/>
          <w:color w:val="0000FF"/>
        </w:rPr>
      </w:pPr>
    </w:p>
    <w:p w14:paraId="48CB9577" w14:textId="4531D3AB" w:rsidR="00FA7324" w:rsidRDefault="00FA7324" w:rsidP="005109B9">
      <w:pPr>
        <w:tabs>
          <w:tab w:val="left" w:pos="720"/>
          <w:tab w:val="left" w:pos="851"/>
        </w:tabs>
        <w:jc w:val="both"/>
        <w:rPr>
          <w:rFonts w:ascii="Arial" w:hAnsi="Arial" w:cs="Arial"/>
          <w:color w:val="0000FF"/>
        </w:rPr>
      </w:pPr>
    </w:p>
    <w:p w14:paraId="23920E01" w14:textId="4966C359" w:rsidR="00FA7324" w:rsidRDefault="00FA7324" w:rsidP="005109B9">
      <w:pPr>
        <w:tabs>
          <w:tab w:val="left" w:pos="720"/>
          <w:tab w:val="left" w:pos="851"/>
        </w:tabs>
        <w:jc w:val="both"/>
        <w:rPr>
          <w:rFonts w:ascii="Arial" w:hAnsi="Arial" w:cs="Arial"/>
          <w:color w:val="0000FF"/>
        </w:rPr>
      </w:pPr>
    </w:p>
    <w:p w14:paraId="06610381" w14:textId="52D01AFE" w:rsidR="00475E95" w:rsidRDefault="00475E95" w:rsidP="005109B9">
      <w:pPr>
        <w:tabs>
          <w:tab w:val="left" w:pos="720"/>
          <w:tab w:val="left" w:pos="851"/>
        </w:tabs>
        <w:jc w:val="both"/>
        <w:rPr>
          <w:rFonts w:ascii="Arial" w:hAnsi="Arial" w:cs="Arial"/>
          <w:color w:val="0000FF"/>
        </w:rPr>
      </w:pPr>
    </w:p>
    <w:p w14:paraId="14A865C8" w14:textId="77777777" w:rsidR="00475E95" w:rsidRDefault="00475E95" w:rsidP="005109B9">
      <w:pPr>
        <w:tabs>
          <w:tab w:val="left" w:pos="720"/>
          <w:tab w:val="left" w:pos="851"/>
        </w:tabs>
        <w:jc w:val="both"/>
        <w:rPr>
          <w:rFonts w:ascii="Arial" w:hAnsi="Arial" w:cs="Arial"/>
          <w:color w:val="0000FF"/>
        </w:rPr>
      </w:pPr>
    </w:p>
    <w:tbl>
      <w:tblPr>
        <w:tblW w:w="0" w:type="auto"/>
        <w:tblLayout w:type="fixed"/>
        <w:tblCellMar>
          <w:left w:w="71" w:type="dxa"/>
          <w:right w:w="71" w:type="dxa"/>
        </w:tblCellMar>
        <w:tblLook w:val="0000" w:firstRow="0" w:lastRow="0" w:firstColumn="0" w:lastColumn="0" w:noHBand="0" w:noVBand="0"/>
      </w:tblPr>
      <w:tblGrid>
        <w:gridCol w:w="10277"/>
      </w:tblGrid>
      <w:tr w:rsidR="009371D3" w14:paraId="340A1372" w14:textId="77777777" w:rsidTr="0095262F">
        <w:tc>
          <w:tcPr>
            <w:tcW w:w="10277" w:type="dxa"/>
            <w:shd w:val="clear" w:color="auto" w:fill="66CCFF"/>
          </w:tcPr>
          <w:p w14:paraId="1B8E100A" w14:textId="0A5895AD" w:rsidR="009371D3" w:rsidRPr="009371D3" w:rsidRDefault="009371D3" w:rsidP="009371D3">
            <w:pPr>
              <w:pStyle w:val="Titre4"/>
              <w:tabs>
                <w:tab w:val="left" w:pos="851"/>
              </w:tabs>
              <w:rPr>
                <w:sz w:val="22"/>
                <w:szCs w:val="22"/>
              </w:rPr>
            </w:pPr>
            <w:r w:rsidRPr="009371D3">
              <w:rPr>
                <w:sz w:val="22"/>
                <w:szCs w:val="22"/>
              </w:rPr>
              <w:lastRenderedPageBreak/>
              <w:t>E – Décision du (des) pouvoir(s) adjudicateur(s).</w:t>
            </w:r>
          </w:p>
        </w:tc>
      </w:tr>
    </w:tbl>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bookmarkStart w:id="1" w:name="_Hlk185492739"/>
    <w:p w14:paraId="6A34CC26" w14:textId="38EA7D6C" w:rsid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791F91">
        <w:rPr>
          <w:rFonts w:ascii="Arial" w:hAnsi="Arial" w:cs="Arial"/>
          <w:lang w:eastAsia="fr-FR" w:bidi="ml"/>
        </w:rPr>
        <w:fldChar w:fldCharType="end"/>
      </w:r>
      <w:bookmarkEnd w:id="1"/>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16DA7992" w14:textId="3C51F50C" w:rsidR="0007100E" w:rsidRPr="00791F91" w:rsidRDefault="0007100E"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791F91">
        <w:rPr>
          <w:rFonts w:ascii="Arial" w:hAnsi="Arial" w:cs="Arial"/>
          <w:lang w:eastAsia="fr-FR" w:bidi="ml"/>
        </w:rPr>
        <w:fldChar w:fldCharType="end"/>
      </w:r>
      <w:r>
        <w:rPr>
          <w:rFonts w:ascii="Arial" w:hAnsi="Arial" w:cs="Arial"/>
          <w:lang w:eastAsia="fr-FR" w:bidi="ml"/>
        </w:rPr>
        <w:t xml:space="preserve">      </w:t>
      </w:r>
      <w:proofErr w:type="gramStart"/>
      <w:r>
        <w:rPr>
          <w:rFonts w:ascii="Arial" w:hAnsi="Arial" w:cs="Arial"/>
          <w:lang w:eastAsia="fr-FR" w:bidi="ml"/>
        </w:rPr>
        <w:t>lot</w:t>
      </w:r>
      <w:proofErr w:type="gramEnd"/>
      <w:r>
        <w:rPr>
          <w:rFonts w:ascii="Arial" w:hAnsi="Arial" w:cs="Arial"/>
          <w:lang w:eastAsia="fr-FR" w:bidi="ml"/>
        </w:rPr>
        <w:t xml:space="preserve"> n° :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45347810"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sidR="009371D3">
        <w:rPr>
          <w:rFonts w:ascii="Arial" w:hAnsi="Arial" w:cs="Arial"/>
          <w:lang w:eastAsia="fr-FR" w:bidi="ml"/>
        </w:rPr>
        <w:t xml:space="preserve">1 : </w:t>
      </w:r>
      <w:r w:rsidR="009371D3" w:rsidRPr="00791F91">
        <w:rPr>
          <w:rFonts w:ascii="Arial" w:hAnsi="Arial" w:cs="Arial"/>
          <w:lang w:eastAsia="fr-FR" w:bidi="ml"/>
        </w:rPr>
        <w:t>Le</w:t>
      </w:r>
      <w:r w:rsidR="007D0B40">
        <w:rPr>
          <w:rFonts w:ascii="Arial" w:hAnsi="Arial" w:cs="Arial"/>
          <w:lang w:eastAsia="fr-FR" w:bidi="ml"/>
        </w:rPr>
        <w:t xml:space="preserve"> Bordereau des prix</w:t>
      </w:r>
    </w:p>
    <w:p w14:paraId="6A34CC2F" w14:textId="1CFDA4A9" w:rsidR="00791F91" w:rsidRPr="002D03BB" w:rsidRDefault="00791F91" w:rsidP="007D0B4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75E95">
        <w:rPr>
          <w:rFonts w:ascii="Arial" w:hAnsi="Arial" w:cs="Arial"/>
          <w:lang w:eastAsia="fr-FR" w:bidi="ml"/>
        </w:rPr>
      </w:r>
      <w:r w:rsidR="00475E9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7D0B40">
        <w:rPr>
          <w:rFonts w:ascii="Arial" w:hAnsi="Arial" w:cs="Arial"/>
          <w:lang w:eastAsia="fr-FR" w:bidi="ml"/>
        </w:rPr>
        <w:t>2</w:t>
      </w:r>
      <w:r w:rsidR="009371D3">
        <w:rPr>
          <w:rFonts w:ascii="Arial" w:hAnsi="Arial" w:cs="Arial"/>
          <w:lang w:eastAsia="fr-FR" w:bidi="ml"/>
        </w:rPr>
        <w:t xml:space="preserve"> : Attestation </w:t>
      </w:r>
      <w:r w:rsidRPr="002D03BB">
        <w:rPr>
          <w:rFonts w:ascii="Arial" w:hAnsi="Arial" w:cs="Arial"/>
          <w:lang w:eastAsia="fr-FR" w:bidi="ml"/>
        </w:rPr>
        <w:t xml:space="preserve">relative aux </w:t>
      </w:r>
      <w:r w:rsidR="007D0B40">
        <w:rPr>
          <w:rFonts w:ascii="Arial" w:hAnsi="Arial" w:cs="Arial"/>
          <w:lang w:eastAsia="fr-FR" w:bidi="ml"/>
        </w:rPr>
        <w:t>interdictions vis-à-vis des fournisseurs russes</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C" w14:textId="62147BA1" w:rsidR="00791F91" w:rsidRDefault="00791F91" w:rsidP="00791F91">
      <w:pPr>
        <w:tabs>
          <w:tab w:val="left" w:pos="3402"/>
        </w:tabs>
        <w:spacing w:before="120" w:after="120"/>
        <w:jc w:val="both"/>
        <w:rPr>
          <w:rFonts w:ascii="Arial" w:hAnsi="Arial" w:cs="Arial"/>
          <w:sz w:val="16"/>
          <w:szCs w:val="16"/>
          <w:lang w:bidi="ml"/>
        </w:rPr>
      </w:pPr>
    </w:p>
    <w:p w14:paraId="46D7C786" w14:textId="5F0E3911" w:rsidR="004A3726" w:rsidRDefault="004A3726" w:rsidP="00791F91">
      <w:pPr>
        <w:tabs>
          <w:tab w:val="left" w:pos="3402"/>
        </w:tabs>
        <w:spacing w:before="120" w:after="120"/>
        <w:jc w:val="both"/>
        <w:rPr>
          <w:rFonts w:ascii="Arial" w:hAnsi="Arial" w:cs="Arial"/>
          <w:sz w:val="16"/>
          <w:szCs w:val="16"/>
          <w:lang w:bidi="ml"/>
        </w:rPr>
      </w:pPr>
    </w:p>
    <w:p w14:paraId="3FB035C4" w14:textId="660B6BF4" w:rsidR="004A3726" w:rsidRDefault="004A3726" w:rsidP="00791F91">
      <w:pPr>
        <w:tabs>
          <w:tab w:val="left" w:pos="3402"/>
        </w:tabs>
        <w:spacing w:before="120" w:after="120"/>
        <w:jc w:val="both"/>
        <w:rPr>
          <w:rFonts w:ascii="Arial" w:hAnsi="Arial" w:cs="Arial"/>
          <w:sz w:val="16"/>
          <w:szCs w:val="16"/>
          <w:lang w:bidi="ml"/>
        </w:rPr>
      </w:pPr>
    </w:p>
    <w:p w14:paraId="5F3961FB" w14:textId="3770BB11" w:rsidR="004A3726" w:rsidRDefault="004A3726" w:rsidP="00791F91">
      <w:pPr>
        <w:tabs>
          <w:tab w:val="left" w:pos="3402"/>
        </w:tabs>
        <w:spacing w:before="120" w:after="120"/>
        <w:jc w:val="both"/>
        <w:rPr>
          <w:rFonts w:ascii="Arial" w:hAnsi="Arial" w:cs="Arial"/>
          <w:sz w:val="16"/>
          <w:szCs w:val="16"/>
          <w:lang w:bidi="ml"/>
        </w:rPr>
      </w:pPr>
    </w:p>
    <w:p w14:paraId="7AC54FB1" w14:textId="7E8F354E" w:rsidR="004A3726" w:rsidRDefault="004A3726" w:rsidP="00791F91">
      <w:pPr>
        <w:tabs>
          <w:tab w:val="left" w:pos="3402"/>
        </w:tabs>
        <w:spacing w:before="120" w:after="120"/>
        <w:jc w:val="both"/>
        <w:rPr>
          <w:rFonts w:ascii="Arial" w:hAnsi="Arial" w:cs="Arial"/>
          <w:sz w:val="16"/>
          <w:szCs w:val="16"/>
          <w:lang w:bidi="ml"/>
        </w:rPr>
      </w:pPr>
    </w:p>
    <w:p w14:paraId="56FCE2DA" w14:textId="3E97A63A" w:rsidR="004A3726" w:rsidRDefault="004A3726" w:rsidP="00791F91">
      <w:pPr>
        <w:tabs>
          <w:tab w:val="left" w:pos="3402"/>
        </w:tabs>
        <w:spacing w:before="120" w:after="120"/>
        <w:jc w:val="both"/>
        <w:rPr>
          <w:rFonts w:ascii="Arial" w:hAnsi="Arial" w:cs="Arial"/>
          <w:sz w:val="16"/>
          <w:szCs w:val="16"/>
          <w:lang w:bidi="ml"/>
        </w:rPr>
      </w:pPr>
    </w:p>
    <w:p w14:paraId="5AD0E186" w14:textId="1A68C572" w:rsidR="004A3726" w:rsidRDefault="004A3726" w:rsidP="00791F91">
      <w:pPr>
        <w:tabs>
          <w:tab w:val="left" w:pos="3402"/>
        </w:tabs>
        <w:spacing w:before="120" w:after="120"/>
        <w:jc w:val="both"/>
        <w:rPr>
          <w:rFonts w:ascii="Arial" w:hAnsi="Arial" w:cs="Arial"/>
          <w:sz w:val="16"/>
          <w:szCs w:val="16"/>
          <w:lang w:bidi="ml"/>
        </w:rPr>
      </w:pPr>
    </w:p>
    <w:p w14:paraId="406B723E" w14:textId="750A8777" w:rsidR="004A3726" w:rsidRDefault="004A3726" w:rsidP="00791F91">
      <w:pPr>
        <w:tabs>
          <w:tab w:val="left" w:pos="3402"/>
        </w:tabs>
        <w:spacing w:before="120" w:after="120"/>
        <w:jc w:val="both"/>
        <w:rPr>
          <w:rFonts w:ascii="Arial" w:hAnsi="Arial" w:cs="Arial"/>
          <w:sz w:val="16"/>
          <w:szCs w:val="16"/>
          <w:lang w:bidi="ml"/>
        </w:rPr>
      </w:pPr>
    </w:p>
    <w:p w14:paraId="2FFBE35B" w14:textId="1B556587" w:rsidR="004A3726" w:rsidRDefault="004A3726" w:rsidP="00791F91">
      <w:pPr>
        <w:tabs>
          <w:tab w:val="left" w:pos="3402"/>
        </w:tabs>
        <w:spacing w:before="120" w:after="120"/>
        <w:jc w:val="both"/>
        <w:rPr>
          <w:rFonts w:ascii="Arial" w:hAnsi="Arial" w:cs="Arial"/>
          <w:sz w:val="16"/>
          <w:szCs w:val="16"/>
          <w:lang w:bidi="ml"/>
        </w:rPr>
      </w:pPr>
    </w:p>
    <w:p w14:paraId="3624A48A" w14:textId="36C91A53" w:rsidR="00475E95" w:rsidRDefault="00475E95" w:rsidP="00791F91">
      <w:pPr>
        <w:tabs>
          <w:tab w:val="left" w:pos="3402"/>
        </w:tabs>
        <w:spacing w:before="120" w:after="120"/>
        <w:jc w:val="both"/>
        <w:rPr>
          <w:rFonts w:ascii="Arial" w:hAnsi="Arial" w:cs="Arial"/>
          <w:sz w:val="16"/>
          <w:szCs w:val="16"/>
          <w:lang w:bidi="ml"/>
        </w:rPr>
      </w:pPr>
    </w:p>
    <w:p w14:paraId="5C03B3F9" w14:textId="151C3EC9" w:rsidR="00475E95" w:rsidRDefault="00475E95" w:rsidP="00791F91">
      <w:pPr>
        <w:tabs>
          <w:tab w:val="left" w:pos="3402"/>
        </w:tabs>
        <w:spacing w:before="120" w:after="120"/>
        <w:jc w:val="both"/>
        <w:rPr>
          <w:rFonts w:ascii="Arial" w:hAnsi="Arial" w:cs="Arial"/>
          <w:sz w:val="16"/>
          <w:szCs w:val="16"/>
          <w:lang w:bidi="ml"/>
        </w:rPr>
      </w:pPr>
    </w:p>
    <w:p w14:paraId="77A16B00" w14:textId="0692D1DE" w:rsidR="00475E95" w:rsidRDefault="00475E95" w:rsidP="00791F91">
      <w:pPr>
        <w:tabs>
          <w:tab w:val="left" w:pos="3402"/>
        </w:tabs>
        <w:spacing w:before="120" w:after="120"/>
        <w:jc w:val="both"/>
        <w:rPr>
          <w:rFonts w:ascii="Arial" w:hAnsi="Arial" w:cs="Arial"/>
          <w:sz w:val="16"/>
          <w:szCs w:val="16"/>
          <w:lang w:bidi="ml"/>
        </w:rPr>
      </w:pPr>
    </w:p>
    <w:p w14:paraId="4989F6A8" w14:textId="4CC87009" w:rsidR="00475E95" w:rsidRDefault="00475E95" w:rsidP="00791F91">
      <w:pPr>
        <w:tabs>
          <w:tab w:val="left" w:pos="3402"/>
        </w:tabs>
        <w:spacing w:before="120" w:after="120"/>
        <w:jc w:val="both"/>
        <w:rPr>
          <w:rFonts w:ascii="Arial" w:hAnsi="Arial" w:cs="Arial"/>
          <w:sz w:val="16"/>
          <w:szCs w:val="16"/>
          <w:lang w:bidi="ml"/>
        </w:rPr>
      </w:pPr>
    </w:p>
    <w:p w14:paraId="407EDD6A" w14:textId="5E0104AC" w:rsidR="00475E95" w:rsidRDefault="00475E95" w:rsidP="00791F91">
      <w:pPr>
        <w:tabs>
          <w:tab w:val="left" w:pos="3402"/>
        </w:tabs>
        <w:spacing w:before="120" w:after="120"/>
        <w:jc w:val="both"/>
        <w:rPr>
          <w:rFonts w:ascii="Arial" w:hAnsi="Arial" w:cs="Arial"/>
          <w:sz w:val="16"/>
          <w:szCs w:val="16"/>
          <w:lang w:bidi="ml"/>
        </w:rPr>
      </w:pPr>
    </w:p>
    <w:p w14:paraId="681D1A2A" w14:textId="3F81BBBD" w:rsidR="00475E95" w:rsidRDefault="00475E95" w:rsidP="00791F91">
      <w:pPr>
        <w:tabs>
          <w:tab w:val="left" w:pos="3402"/>
        </w:tabs>
        <w:spacing w:before="120" w:after="120"/>
        <w:jc w:val="both"/>
        <w:rPr>
          <w:rFonts w:ascii="Arial" w:hAnsi="Arial" w:cs="Arial"/>
          <w:sz w:val="16"/>
          <w:szCs w:val="16"/>
          <w:lang w:bidi="ml"/>
        </w:rPr>
      </w:pPr>
    </w:p>
    <w:p w14:paraId="6F0C0C83" w14:textId="3C48E90A" w:rsidR="00475E95" w:rsidRDefault="00475E95" w:rsidP="00791F91">
      <w:pPr>
        <w:tabs>
          <w:tab w:val="left" w:pos="3402"/>
        </w:tabs>
        <w:spacing w:before="120" w:after="120"/>
        <w:jc w:val="both"/>
        <w:rPr>
          <w:rFonts w:ascii="Arial" w:hAnsi="Arial" w:cs="Arial"/>
          <w:sz w:val="16"/>
          <w:szCs w:val="16"/>
          <w:lang w:bidi="ml"/>
        </w:rPr>
      </w:pPr>
    </w:p>
    <w:p w14:paraId="5420EA64" w14:textId="0DCCDC4B" w:rsidR="00475E95" w:rsidRDefault="00475E95" w:rsidP="00791F91">
      <w:pPr>
        <w:tabs>
          <w:tab w:val="left" w:pos="3402"/>
        </w:tabs>
        <w:spacing w:before="120" w:after="120"/>
        <w:jc w:val="both"/>
        <w:rPr>
          <w:rFonts w:ascii="Arial" w:hAnsi="Arial" w:cs="Arial"/>
          <w:sz w:val="16"/>
          <w:szCs w:val="16"/>
          <w:lang w:bidi="ml"/>
        </w:rPr>
      </w:pPr>
    </w:p>
    <w:p w14:paraId="072BD42F" w14:textId="3777C59F" w:rsidR="00475E95" w:rsidRDefault="00475E95" w:rsidP="00791F91">
      <w:pPr>
        <w:tabs>
          <w:tab w:val="left" w:pos="3402"/>
        </w:tabs>
        <w:spacing w:before="120" w:after="120"/>
        <w:jc w:val="both"/>
        <w:rPr>
          <w:rFonts w:ascii="Arial" w:hAnsi="Arial" w:cs="Arial"/>
          <w:sz w:val="16"/>
          <w:szCs w:val="16"/>
          <w:lang w:bidi="ml"/>
        </w:rPr>
      </w:pPr>
    </w:p>
    <w:p w14:paraId="08E54799" w14:textId="5EF85C19" w:rsidR="00475E95" w:rsidRDefault="00475E95" w:rsidP="00791F91">
      <w:pPr>
        <w:tabs>
          <w:tab w:val="left" w:pos="3402"/>
        </w:tabs>
        <w:spacing w:before="120" w:after="120"/>
        <w:jc w:val="both"/>
        <w:rPr>
          <w:rFonts w:ascii="Arial" w:hAnsi="Arial" w:cs="Arial"/>
          <w:sz w:val="16"/>
          <w:szCs w:val="16"/>
          <w:lang w:bidi="ml"/>
        </w:rPr>
      </w:pPr>
    </w:p>
    <w:p w14:paraId="78F208AA" w14:textId="78435CF0" w:rsidR="00475E95" w:rsidRDefault="00475E95" w:rsidP="00791F91">
      <w:pPr>
        <w:tabs>
          <w:tab w:val="left" w:pos="3402"/>
        </w:tabs>
        <w:spacing w:before="120" w:after="120"/>
        <w:jc w:val="both"/>
        <w:rPr>
          <w:rFonts w:ascii="Arial" w:hAnsi="Arial" w:cs="Arial"/>
          <w:sz w:val="16"/>
          <w:szCs w:val="16"/>
          <w:lang w:bidi="ml"/>
        </w:rPr>
      </w:pPr>
    </w:p>
    <w:p w14:paraId="4B5154B4" w14:textId="0A2B5E6D" w:rsidR="00475E95" w:rsidRDefault="00475E95" w:rsidP="00791F91">
      <w:pPr>
        <w:tabs>
          <w:tab w:val="left" w:pos="3402"/>
        </w:tabs>
        <w:spacing w:before="120" w:after="120"/>
        <w:jc w:val="both"/>
        <w:rPr>
          <w:rFonts w:ascii="Arial" w:hAnsi="Arial" w:cs="Arial"/>
          <w:sz w:val="16"/>
          <w:szCs w:val="16"/>
          <w:lang w:bidi="ml"/>
        </w:rPr>
      </w:pPr>
    </w:p>
    <w:p w14:paraId="3CD237B1" w14:textId="67AF4EB3" w:rsidR="00475E95" w:rsidRDefault="00475E95" w:rsidP="00791F91">
      <w:pPr>
        <w:tabs>
          <w:tab w:val="left" w:pos="3402"/>
        </w:tabs>
        <w:spacing w:before="120" w:after="120"/>
        <w:jc w:val="both"/>
        <w:rPr>
          <w:rFonts w:ascii="Arial" w:hAnsi="Arial" w:cs="Arial"/>
          <w:sz w:val="16"/>
          <w:szCs w:val="16"/>
          <w:lang w:bidi="ml"/>
        </w:rPr>
      </w:pPr>
    </w:p>
    <w:p w14:paraId="4B6B1B38" w14:textId="6700064A" w:rsidR="00475E95" w:rsidRDefault="00475E95" w:rsidP="00791F91">
      <w:pPr>
        <w:tabs>
          <w:tab w:val="left" w:pos="3402"/>
        </w:tabs>
        <w:spacing w:before="120" w:after="120"/>
        <w:jc w:val="both"/>
        <w:rPr>
          <w:rFonts w:ascii="Arial" w:hAnsi="Arial" w:cs="Arial"/>
          <w:sz w:val="16"/>
          <w:szCs w:val="16"/>
          <w:lang w:bidi="ml"/>
        </w:rPr>
      </w:pPr>
    </w:p>
    <w:p w14:paraId="06FE21A6" w14:textId="5E5D8BD5" w:rsidR="00475E95" w:rsidRDefault="00475E95" w:rsidP="00791F91">
      <w:pPr>
        <w:tabs>
          <w:tab w:val="left" w:pos="3402"/>
        </w:tabs>
        <w:spacing w:before="120" w:after="120"/>
        <w:jc w:val="both"/>
        <w:rPr>
          <w:rFonts w:ascii="Arial" w:hAnsi="Arial" w:cs="Arial"/>
          <w:sz w:val="16"/>
          <w:szCs w:val="16"/>
          <w:lang w:bidi="ml"/>
        </w:rPr>
      </w:pPr>
    </w:p>
    <w:p w14:paraId="45CA62DD" w14:textId="003F9520" w:rsidR="00475E95" w:rsidRDefault="00475E95" w:rsidP="00791F91">
      <w:pPr>
        <w:tabs>
          <w:tab w:val="left" w:pos="3402"/>
        </w:tabs>
        <w:spacing w:before="120" w:after="120"/>
        <w:jc w:val="both"/>
        <w:rPr>
          <w:rFonts w:ascii="Arial" w:hAnsi="Arial" w:cs="Arial"/>
          <w:sz w:val="16"/>
          <w:szCs w:val="16"/>
          <w:lang w:bidi="ml"/>
        </w:rPr>
      </w:pPr>
    </w:p>
    <w:p w14:paraId="2248A220" w14:textId="578073A0" w:rsidR="00475E95" w:rsidRDefault="00475E95" w:rsidP="00791F91">
      <w:pPr>
        <w:tabs>
          <w:tab w:val="left" w:pos="3402"/>
        </w:tabs>
        <w:spacing w:before="120" w:after="120"/>
        <w:jc w:val="both"/>
        <w:rPr>
          <w:rFonts w:ascii="Arial" w:hAnsi="Arial" w:cs="Arial"/>
          <w:sz w:val="16"/>
          <w:szCs w:val="16"/>
          <w:lang w:bidi="ml"/>
        </w:rPr>
      </w:pPr>
    </w:p>
    <w:p w14:paraId="75E0ACB8" w14:textId="474F08C1" w:rsidR="00475E95" w:rsidRDefault="00475E95" w:rsidP="00791F91">
      <w:pPr>
        <w:tabs>
          <w:tab w:val="left" w:pos="3402"/>
        </w:tabs>
        <w:spacing w:before="120" w:after="120"/>
        <w:jc w:val="both"/>
        <w:rPr>
          <w:rFonts w:ascii="Arial" w:hAnsi="Arial" w:cs="Arial"/>
          <w:sz w:val="16"/>
          <w:szCs w:val="16"/>
          <w:lang w:bidi="ml"/>
        </w:rPr>
      </w:pPr>
    </w:p>
    <w:p w14:paraId="3E0F9BF8" w14:textId="77DF5A59" w:rsidR="00475E95" w:rsidRDefault="00475E95" w:rsidP="00791F91">
      <w:pPr>
        <w:tabs>
          <w:tab w:val="left" w:pos="3402"/>
        </w:tabs>
        <w:spacing w:before="120" w:after="120"/>
        <w:jc w:val="both"/>
        <w:rPr>
          <w:rFonts w:ascii="Arial" w:hAnsi="Arial" w:cs="Arial"/>
          <w:sz w:val="16"/>
          <w:szCs w:val="16"/>
          <w:lang w:bidi="ml"/>
        </w:rPr>
      </w:pPr>
    </w:p>
    <w:p w14:paraId="4E99FFB1" w14:textId="04F310C8" w:rsidR="00475E95" w:rsidRDefault="00475E95" w:rsidP="00791F91">
      <w:pPr>
        <w:tabs>
          <w:tab w:val="left" w:pos="3402"/>
        </w:tabs>
        <w:spacing w:before="120" w:after="120"/>
        <w:jc w:val="both"/>
        <w:rPr>
          <w:rFonts w:ascii="Arial" w:hAnsi="Arial" w:cs="Arial"/>
          <w:sz w:val="16"/>
          <w:szCs w:val="16"/>
          <w:lang w:bidi="ml"/>
        </w:rPr>
      </w:pPr>
    </w:p>
    <w:p w14:paraId="7BD77636" w14:textId="77777777" w:rsidR="00475E95" w:rsidRDefault="00475E95" w:rsidP="00791F91">
      <w:pPr>
        <w:tabs>
          <w:tab w:val="left" w:pos="3402"/>
        </w:tabs>
        <w:spacing w:before="120" w:after="120"/>
        <w:jc w:val="both"/>
        <w:rPr>
          <w:rFonts w:ascii="Arial" w:hAnsi="Arial" w:cs="Arial"/>
          <w:sz w:val="16"/>
          <w:szCs w:val="16"/>
          <w:lang w:bidi="ml"/>
        </w:rPr>
      </w:pPr>
    </w:p>
    <w:p w14:paraId="61DA9880" w14:textId="35300FC2" w:rsidR="004A3726" w:rsidRDefault="004A3726" w:rsidP="00791F91">
      <w:pPr>
        <w:tabs>
          <w:tab w:val="left" w:pos="3402"/>
        </w:tabs>
        <w:spacing w:before="120" w:after="120"/>
        <w:jc w:val="both"/>
        <w:rPr>
          <w:rFonts w:ascii="Arial" w:hAnsi="Arial" w:cs="Arial"/>
          <w:sz w:val="16"/>
          <w:szCs w:val="16"/>
          <w:lang w:bidi="ml"/>
        </w:rPr>
      </w:pPr>
    </w:p>
    <w:p w14:paraId="0FD965B0" w14:textId="221ECD1B" w:rsidR="00FA7324" w:rsidRDefault="00FA7324" w:rsidP="00791F91">
      <w:pPr>
        <w:tabs>
          <w:tab w:val="left" w:pos="3402"/>
        </w:tabs>
        <w:spacing w:before="120" w:after="120"/>
        <w:jc w:val="both"/>
        <w:rPr>
          <w:rFonts w:ascii="Arial" w:hAnsi="Arial" w:cs="Arial"/>
          <w:sz w:val="16"/>
          <w:szCs w:val="16"/>
          <w:lang w:bidi="ml"/>
        </w:rPr>
      </w:pPr>
    </w:p>
    <w:p w14:paraId="12AF592E" w14:textId="6BFD016A" w:rsidR="00FA7324" w:rsidRDefault="00FA7324" w:rsidP="00791F91">
      <w:pPr>
        <w:tabs>
          <w:tab w:val="left" w:pos="3402"/>
        </w:tabs>
        <w:spacing w:before="120" w:after="120"/>
        <w:jc w:val="both"/>
        <w:rPr>
          <w:rFonts w:ascii="Arial" w:hAnsi="Arial" w:cs="Arial"/>
          <w:sz w:val="16"/>
          <w:szCs w:val="16"/>
          <w:lang w:bidi="ml"/>
        </w:rPr>
      </w:pPr>
    </w:p>
    <w:p w14:paraId="642C3931" w14:textId="77777777" w:rsidR="00FA7324" w:rsidRDefault="00FA7324"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p w14:paraId="6A34CC9D"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D283F" w:rsidRPr="005D051E" w:rsidRDefault="004D283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D283F" w:rsidRPr="00D8507C" w:rsidRDefault="004D283F"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p w14:paraId="6A34CC9D"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D283F" w:rsidRPr="005D051E" w:rsidRDefault="004D283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D283F" w:rsidRPr="00D8507C" w:rsidRDefault="004D283F"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4D283F" w:rsidRPr="00983BB6" w:rsidRDefault="004D283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D283F" w:rsidRDefault="004D283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4D283F" w:rsidRPr="00983BB6" w:rsidRDefault="004D283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D283F" w:rsidRDefault="004D283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8F2D7" w14:textId="77777777" w:rsidR="001F7EDE" w:rsidRDefault="001F7EDE">
      <w:r>
        <w:separator/>
      </w:r>
    </w:p>
  </w:endnote>
  <w:endnote w:type="continuationSeparator" w:id="0">
    <w:p w14:paraId="2CC97B7A" w14:textId="77777777" w:rsidR="001F7EDE" w:rsidRDefault="001F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4D283F" w14:paraId="6A34CC92" w14:textId="77777777" w:rsidTr="00B141CA">
      <w:trPr>
        <w:tblHeader/>
      </w:trPr>
      <w:tc>
        <w:tcPr>
          <w:tcW w:w="3048" w:type="dxa"/>
          <w:shd w:val="clear" w:color="auto" w:fill="66CCFF"/>
        </w:tcPr>
        <w:p w14:paraId="6A34CC8C" w14:textId="6159D42F" w:rsidR="004D283F" w:rsidRPr="005A5FCD" w:rsidRDefault="004D283F"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49BB557" w:rsidR="004D283F" w:rsidRDefault="004D283F" w:rsidP="00B05C4B">
          <w:pPr>
            <w:jc w:val="center"/>
            <w:rPr>
              <w:rFonts w:ascii="Arial" w:hAnsi="Arial" w:cs="Arial"/>
              <w:b/>
            </w:rPr>
          </w:pPr>
          <w:r>
            <w:rPr>
              <w:rFonts w:ascii="Arial" w:hAnsi="Arial" w:cs="Arial"/>
              <w:b/>
              <w:i/>
            </w:rPr>
            <w:t>(</w:t>
          </w:r>
          <w:r w:rsidR="008E2D17">
            <w:rPr>
              <w:rFonts w:ascii="Arial" w:hAnsi="Arial" w:cs="Arial"/>
              <w:b/>
              <w:i/>
            </w:rPr>
            <w:t>202</w:t>
          </w:r>
          <w:r w:rsidR="0027678A">
            <w:rPr>
              <w:rFonts w:ascii="Arial" w:hAnsi="Arial" w:cs="Arial"/>
              <w:b/>
              <w:i/>
            </w:rPr>
            <w:t>5</w:t>
          </w:r>
          <w:r w:rsidR="008E2D17">
            <w:rPr>
              <w:rFonts w:ascii="Arial" w:hAnsi="Arial" w:cs="Arial"/>
              <w:b/>
              <w:i/>
            </w:rPr>
            <w:t>EFSPACC</w:t>
          </w:r>
          <w:r w:rsidR="0027678A">
            <w:rPr>
              <w:rFonts w:ascii="Arial" w:hAnsi="Arial" w:cs="Arial"/>
              <w:b/>
              <w:i/>
            </w:rPr>
            <w:t>726</w:t>
          </w:r>
          <w:r>
            <w:rPr>
              <w:rFonts w:ascii="Arial" w:hAnsi="Arial" w:cs="Arial"/>
              <w:b/>
              <w:i/>
            </w:rPr>
            <w:t>)</w:t>
          </w:r>
        </w:p>
      </w:tc>
      <w:tc>
        <w:tcPr>
          <w:tcW w:w="896" w:type="dxa"/>
          <w:shd w:val="clear" w:color="auto" w:fill="66CCFF"/>
        </w:tcPr>
        <w:p w14:paraId="6A34CC8E" w14:textId="77777777" w:rsidR="004D283F" w:rsidRDefault="004D283F">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4D283F" w:rsidRDefault="004D283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4D283F" w:rsidRDefault="004D283F">
          <w:pPr>
            <w:jc w:val="center"/>
          </w:pPr>
          <w:r>
            <w:rPr>
              <w:rFonts w:ascii="Arial" w:hAnsi="Arial" w:cs="Arial"/>
              <w:b/>
            </w:rPr>
            <w:t>/</w:t>
          </w:r>
        </w:p>
      </w:tc>
      <w:tc>
        <w:tcPr>
          <w:tcW w:w="544" w:type="dxa"/>
          <w:shd w:val="clear" w:color="auto" w:fill="66CCFF"/>
        </w:tcPr>
        <w:p w14:paraId="6A34CC91" w14:textId="73D1B796" w:rsidR="004D283F" w:rsidRDefault="004D283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4D283F" w:rsidRDefault="004D28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BB46" w14:textId="77777777" w:rsidR="001F7EDE" w:rsidRDefault="001F7EDE">
      <w:r>
        <w:separator/>
      </w:r>
    </w:p>
  </w:footnote>
  <w:footnote w:type="continuationSeparator" w:id="0">
    <w:p w14:paraId="7521CCA6" w14:textId="77777777" w:rsidR="001F7EDE" w:rsidRDefault="001F7EDE">
      <w:r>
        <w:continuationSeparator/>
      </w:r>
    </w:p>
  </w:footnote>
  <w:footnote w:id="1">
    <w:p w14:paraId="6A34CC94" w14:textId="77777777" w:rsidR="004D283F" w:rsidRDefault="004D283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E940C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BC74AAC"/>
    <w:multiLevelType w:val="hybridMultilevel"/>
    <w:tmpl w:val="C3B6906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1B36E4B"/>
    <w:multiLevelType w:val="hybridMultilevel"/>
    <w:tmpl w:val="28FE0FE8"/>
    <w:lvl w:ilvl="0" w:tplc="A27617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1111D0"/>
    <w:multiLevelType w:val="multilevel"/>
    <w:tmpl w:val="9AC400B2"/>
    <w:lvl w:ilvl="0">
      <w:start w:val="1"/>
      <w:numFmt w:val="decimal"/>
      <w:suff w:val="space"/>
      <w:lvlText w:val="%1."/>
      <w:lvlJc w:val="left"/>
      <w:pPr>
        <w:ind w:left="0" w:firstLine="0"/>
      </w:pPr>
      <w:rPr>
        <w:rFonts w:hint="default"/>
      </w:rPr>
    </w:lvl>
    <w:lvl w:ilvl="1">
      <w:start w:val="1"/>
      <w:numFmt w:val="decimal"/>
      <w:suff w:val="space"/>
      <w:lvlText w:val="%1.%2."/>
      <w:lvlJc w:val="left"/>
      <w:pPr>
        <w:ind w:left="567" w:firstLine="0"/>
      </w:pPr>
      <w:rPr>
        <w:rFonts w:hint="default"/>
        <w:color w:val="C0504D" w:themeColor="accent2"/>
      </w:rPr>
    </w:lvl>
    <w:lvl w:ilvl="2">
      <w:start w:val="1"/>
      <w:numFmt w:val="decimal"/>
      <w:suff w:val="space"/>
      <w:lvlText w:val="%1.%2.%3."/>
      <w:lvlJc w:val="left"/>
      <w:pPr>
        <w:ind w:left="1134" w:firstLine="0"/>
      </w:pPr>
      <w:rPr>
        <w:rFonts w:hint="default"/>
      </w:rPr>
    </w:lvl>
    <w:lvl w:ilvl="3">
      <w:start w:val="1"/>
      <w:numFmt w:val="decimal"/>
      <w:suff w:val="space"/>
      <w:lvlText w:val="%1.%2.%3.%4."/>
      <w:lvlJc w:val="left"/>
      <w:pPr>
        <w:ind w:left="1701"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11"/>
  </w:num>
  <w:num w:numId="6">
    <w:abstractNumId w:val="12"/>
  </w:num>
  <w:num w:numId="7">
    <w:abstractNumId w:val="3"/>
  </w:num>
  <w:num w:numId="8">
    <w:abstractNumId w:val="6"/>
  </w:num>
  <w:num w:numId="9">
    <w:abstractNumId w:val="9"/>
  </w:num>
  <w:num w:numId="10">
    <w:abstractNumId w:val="0"/>
  </w:num>
  <w:num w:numId="11">
    <w:abstractNumId w:val="7"/>
  </w:num>
  <w:num w:numId="12">
    <w:abstractNumId w:val="5"/>
  </w:num>
  <w:num w:numId="13">
    <w:abstractNumId w:val="0"/>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7100E"/>
    <w:rsid w:val="000A2E05"/>
    <w:rsid w:val="000A4C09"/>
    <w:rsid w:val="000D27B5"/>
    <w:rsid w:val="000E0020"/>
    <w:rsid w:val="000F348D"/>
    <w:rsid w:val="00140694"/>
    <w:rsid w:val="00151DBB"/>
    <w:rsid w:val="00166B56"/>
    <w:rsid w:val="00173ECA"/>
    <w:rsid w:val="0017492A"/>
    <w:rsid w:val="001A3AC9"/>
    <w:rsid w:val="001A5CEB"/>
    <w:rsid w:val="001A6626"/>
    <w:rsid w:val="001B0613"/>
    <w:rsid w:val="001C40C0"/>
    <w:rsid w:val="001C733C"/>
    <w:rsid w:val="001C7796"/>
    <w:rsid w:val="001D63A1"/>
    <w:rsid w:val="001F7EDE"/>
    <w:rsid w:val="0021527A"/>
    <w:rsid w:val="0021797C"/>
    <w:rsid w:val="00225A1A"/>
    <w:rsid w:val="00244CBD"/>
    <w:rsid w:val="00263DC7"/>
    <w:rsid w:val="0027678A"/>
    <w:rsid w:val="00281AFD"/>
    <w:rsid w:val="002904AF"/>
    <w:rsid w:val="00293087"/>
    <w:rsid w:val="00293BCF"/>
    <w:rsid w:val="002C04E1"/>
    <w:rsid w:val="002C2CA3"/>
    <w:rsid w:val="002C4B3E"/>
    <w:rsid w:val="002C79D6"/>
    <w:rsid w:val="002D03BB"/>
    <w:rsid w:val="002D4DD8"/>
    <w:rsid w:val="002E3890"/>
    <w:rsid w:val="002F52DD"/>
    <w:rsid w:val="003261C6"/>
    <w:rsid w:val="00332B12"/>
    <w:rsid w:val="00333B9F"/>
    <w:rsid w:val="00354C04"/>
    <w:rsid w:val="00385E76"/>
    <w:rsid w:val="003D5BA9"/>
    <w:rsid w:val="003E2ABC"/>
    <w:rsid w:val="003E63B0"/>
    <w:rsid w:val="00400B22"/>
    <w:rsid w:val="004055D2"/>
    <w:rsid w:val="004176BF"/>
    <w:rsid w:val="00424D59"/>
    <w:rsid w:val="0042741A"/>
    <w:rsid w:val="0043706E"/>
    <w:rsid w:val="0044597F"/>
    <w:rsid w:val="00445A50"/>
    <w:rsid w:val="00470BF3"/>
    <w:rsid w:val="00475977"/>
    <w:rsid w:val="00475E95"/>
    <w:rsid w:val="004A3726"/>
    <w:rsid w:val="004A7169"/>
    <w:rsid w:val="004D283F"/>
    <w:rsid w:val="004D4DC6"/>
    <w:rsid w:val="004E75A6"/>
    <w:rsid w:val="005109B9"/>
    <w:rsid w:val="00513A28"/>
    <w:rsid w:val="00514DAF"/>
    <w:rsid w:val="005204F5"/>
    <w:rsid w:val="00520ECC"/>
    <w:rsid w:val="0052136D"/>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22A8F"/>
    <w:rsid w:val="00624993"/>
    <w:rsid w:val="00632BE9"/>
    <w:rsid w:val="0064560F"/>
    <w:rsid w:val="00660727"/>
    <w:rsid w:val="00661A97"/>
    <w:rsid w:val="00674478"/>
    <w:rsid w:val="00692FEC"/>
    <w:rsid w:val="00697303"/>
    <w:rsid w:val="006B0CA1"/>
    <w:rsid w:val="006C4338"/>
    <w:rsid w:val="006D3763"/>
    <w:rsid w:val="006F3DF9"/>
    <w:rsid w:val="00705159"/>
    <w:rsid w:val="007060E5"/>
    <w:rsid w:val="00710FD6"/>
    <w:rsid w:val="00757151"/>
    <w:rsid w:val="007909E0"/>
    <w:rsid w:val="00791F91"/>
    <w:rsid w:val="0079785C"/>
    <w:rsid w:val="007A2989"/>
    <w:rsid w:val="007C0BF5"/>
    <w:rsid w:val="007D0B40"/>
    <w:rsid w:val="007D7A65"/>
    <w:rsid w:val="007F68A6"/>
    <w:rsid w:val="0081250A"/>
    <w:rsid w:val="0083205E"/>
    <w:rsid w:val="00832CFB"/>
    <w:rsid w:val="00844DAA"/>
    <w:rsid w:val="008A7D6D"/>
    <w:rsid w:val="008C04ED"/>
    <w:rsid w:val="008D2C3C"/>
    <w:rsid w:val="008D3A70"/>
    <w:rsid w:val="008E2D17"/>
    <w:rsid w:val="00926CF0"/>
    <w:rsid w:val="00927397"/>
    <w:rsid w:val="00931D42"/>
    <w:rsid w:val="00934503"/>
    <w:rsid w:val="009371D3"/>
    <w:rsid w:val="009737B4"/>
    <w:rsid w:val="00983BB6"/>
    <w:rsid w:val="00983FF3"/>
    <w:rsid w:val="009A1F9D"/>
    <w:rsid w:val="009A6717"/>
    <w:rsid w:val="009A70DA"/>
    <w:rsid w:val="009B1CD0"/>
    <w:rsid w:val="009B45B9"/>
    <w:rsid w:val="009C4D62"/>
    <w:rsid w:val="00A109CB"/>
    <w:rsid w:val="00A10B4A"/>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12951"/>
    <w:rsid w:val="00C3106D"/>
    <w:rsid w:val="00C5440F"/>
    <w:rsid w:val="00C62520"/>
    <w:rsid w:val="00C70697"/>
    <w:rsid w:val="00C91060"/>
    <w:rsid w:val="00C911FE"/>
    <w:rsid w:val="00C9625C"/>
    <w:rsid w:val="00CB092A"/>
    <w:rsid w:val="00CB1C4C"/>
    <w:rsid w:val="00CD185D"/>
    <w:rsid w:val="00CD46CC"/>
    <w:rsid w:val="00CE0D69"/>
    <w:rsid w:val="00CE7CB8"/>
    <w:rsid w:val="00D0068B"/>
    <w:rsid w:val="00D11DFC"/>
    <w:rsid w:val="00D46BC7"/>
    <w:rsid w:val="00D75A57"/>
    <w:rsid w:val="00D904A2"/>
    <w:rsid w:val="00DA4F40"/>
    <w:rsid w:val="00DB7F85"/>
    <w:rsid w:val="00DC1F0C"/>
    <w:rsid w:val="00E16CFC"/>
    <w:rsid w:val="00E32A79"/>
    <w:rsid w:val="00E40967"/>
    <w:rsid w:val="00E47798"/>
    <w:rsid w:val="00E633FC"/>
    <w:rsid w:val="00E64C37"/>
    <w:rsid w:val="00E67E3B"/>
    <w:rsid w:val="00E74E69"/>
    <w:rsid w:val="00E76284"/>
    <w:rsid w:val="00EA4CE6"/>
    <w:rsid w:val="00EC46B8"/>
    <w:rsid w:val="00EC4741"/>
    <w:rsid w:val="00EC4A56"/>
    <w:rsid w:val="00F070E7"/>
    <w:rsid w:val="00F102F2"/>
    <w:rsid w:val="00F17207"/>
    <w:rsid w:val="00F174CB"/>
    <w:rsid w:val="00F759AA"/>
    <w:rsid w:val="00F96720"/>
    <w:rsid w:val="00FA7324"/>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rsid w:val="00C5440F"/>
    <w:pPr>
      <w:spacing w:line="240" w:lineRule="atLeast"/>
    </w:pPr>
    <w:rPr>
      <w:rFonts w:asciiTheme="minorHAnsi" w:eastAsiaTheme="minorHAnsi" w:hAnsiTheme="minorHAnsi" w:cstheme="minorBidi"/>
      <w:color w:val="000000"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4F81BD"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C0504D"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customStyle="1" w:styleId="Grilledutableau2">
    <w:name w:val="Grille du tableau2"/>
    <w:basedOn w:val="TableauNormal"/>
    <w:next w:val="Grilledutableau"/>
    <w:uiPriority w:val="39"/>
    <w:rsid w:val="00FA732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DB163A-4E21-4663-B1B3-B65A4EE50EC8}">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489</TotalTime>
  <Pages>8</Pages>
  <Words>1982</Words>
  <Characters>10902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SECCIA Alexandrine</cp:lastModifiedBy>
  <cp:revision>17</cp:revision>
  <cp:lastPrinted>2024-12-23T09:17:00Z</cp:lastPrinted>
  <dcterms:created xsi:type="dcterms:W3CDTF">2024-08-19T14:52:00Z</dcterms:created>
  <dcterms:modified xsi:type="dcterms:W3CDTF">2025-07-23T09:45:00Z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